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627" w:rsidRPr="00DB0AA3" w:rsidRDefault="00BC2AC3" w:rsidP="004E31D4">
      <w:pPr>
        <w:ind w:left="5664"/>
        <w:jc w:val="right"/>
        <w:rPr>
          <w:rFonts w:asciiTheme="minorHAnsi" w:hAnsiTheme="minorHAnsi" w:cstheme="minorHAnsi"/>
          <w:sz w:val="22"/>
          <w:szCs w:val="22"/>
        </w:rPr>
      </w:pPr>
      <w:r w:rsidRPr="00DB0AA3">
        <w:rPr>
          <w:rFonts w:asciiTheme="minorHAnsi" w:hAnsiTheme="minorHAnsi" w:cstheme="minorHAnsi"/>
          <w:sz w:val="22"/>
          <w:szCs w:val="22"/>
        </w:rPr>
        <w:t xml:space="preserve">Elbląg, dnia </w:t>
      </w:r>
      <w:r w:rsidR="00A06F1F">
        <w:rPr>
          <w:rFonts w:asciiTheme="minorHAnsi" w:hAnsiTheme="minorHAnsi" w:cstheme="minorHAnsi"/>
          <w:sz w:val="22"/>
          <w:szCs w:val="22"/>
        </w:rPr>
        <w:t>02.11.2020</w:t>
      </w:r>
      <w:r w:rsidR="005F4FD5">
        <w:rPr>
          <w:rFonts w:asciiTheme="minorHAnsi" w:hAnsiTheme="minorHAnsi" w:cstheme="minorHAnsi"/>
          <w:sz w:val="22"/>
          <w:szCs w:val="22"/>
        </w:rPr>
        <w:t xml:space="preserve"> </w:t>
      </w:r>
      <w:r w:rsidR="00E132F8">
        <w:rPr>
          <w:rFonts w:asciiTheme="minorHAnsi" w:hAnsiTheme="minorHAnsi" w:cstheme="minorHAnsi"/>
          <w:sz w:val="22"/>
          <w:szCs w:val="22"/>
        </w:rPr>
        <w:t>r.</w:t>
      </w:r>
    </w:p>
    <w:p w:rsidR="005F4627" w:rsidRPr="00D05E1E" w:rsidRDefault="00BC2AC3" w:rsidP="005F4627">
      <w:pPr>
        <w:jc w:val="both"/>
        <w:rPr>
          <w:rFonts w:asciiTheme="minorHAnsi" w:hAnsiTheme="minorHAnsi" w:cstheme="minorHAnsi"/>
          <w:sz w:val="22"/>
          <w:szCs w:val="22"/>
        </w:rPr>
      </w:pPr>
      <w:r w:rsidRPr="00D05E1E">
        <w:rPr>
          <w:rFonts w:asciiTheme="minorHAnsi" w:hAnsiTheme="minorHAnsi" w:cstheme="minorHAnsi"/>
          <w:sz w:val="22"/>
          <w:szCs w:val="22"/>
        </w:rPr>
        <w:t>D</w:t>
      </w:r>
      <w:r w:rsidR="00A66359">
        <w:rPr>
          <w:rFonts w:asciiTheme="minorHAnsi" w:hAnsiTheme="minorHAnsi" w:cstheme="minorHAnsi"/>
          <w:sz w:val="22"/>
          <w:szCs w:val="22"/>
        </w:rPr>
        <w:t>A</w:t>
      </w:r>
      <w:r w:rsidR="00EB29CC" w:rsidRPr="00D05E1E">
        <w:rPr>
          <w:rFonts w:asciiTheme="minorHAnsi" w:hAnsiTheme="minorHAnsi" w:cstheme="minorHAnsi"/>
          <w:sz w:val="22"/>
          <w:szCs w:val="22"/>
        </w:rPr>
        <w:t>.</w:t>
      </w:r>
      <w:r w:rsidR="00BB047A" w:rsidRPr="00D05E1E">
        <w:rPr>
          <w:rFonts w:asciiTheme="minorHAnsi" w:hAnsiTheme="minorHAnsi" w:cstheme="minorHAnsi"/>
          <w:sz w:val="22"/>
          <w:szCs w:val="22"/>
        </w:rPr>
        <w:t>2621.</w:t>
      </w:r>
      <w:r w:rsidR="00A66359">
        <w:rPr>
          <w:rFonts w:asciiTheme="minorHAnsi" w:hAnsiTheme="minorHAnsi" w:cstheme="minorHAnsi"/>
          <w:sz w:val="22"/>
          <w:szCs w:val="22"/>
        </w:rPr>
        <w:t>23.2020</w:t>
      </w:r>
      <w:r w:rsidR="00D05E1E" w:rsidRPr="00D05E1E">
        <w:rPr>
          <w:rFonts w:asciiTheme="minorHAnsi" w:hAnsiTheme="minorHAnsi" w:cstheme="minorHAnsi"/>
          <w:sz w:val="22"/>
          <w:szCs w:val="22"/>
        </w:rPr>
        <w:t>.</w:t>
      </w:r>
      <w:r w:rsidR="004E31D4" w:rsidRPr="00D05E1E">
        <w:rPr>
          <w:rFonts w:asciiTheme="minorHAnsi" w:hAnsiTheme="minorHAnsi" w:cstheme="minorHAnsi"/>
          <w:sz w:val="22"/>
          <w:szCs w:val="22"/>
        </w:rPr>
        <w:t>OS</w:t>
      </w:r>
    </w:p>
    <w:p w:rsidR="005F4627" w:rsidRPr="00DB0AA3" w:rsidRDefault="005F4627" w:rsidP="005F462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F4627" w:rsidRPr="00DB0AA3" w:rsidRDefault="005F4627" w:rsidP="005F4627">
      <w:pPr>
        <w:jc w:val="center"/>
        <w:rPr>
          <w:rFonts w:asciiTheme="minorHAnsi" w:hAnsiTheme="minorHAnsi" w:cstheme="minorHAnsi"/>
          <w:b/>
        </w:rPr>
      </w:pPr>
      <w:r w:rsidRPr="00DB0AA3">
        <w:rPr>
          <w:rFonts w:asciiTheme="minorHAnsi" w:hAnsiTheme="minorHAnsi" w:cstheme="minorHAnsi"/>
          <w:b/>
        </w:rPr>
        <w:t>Zapytanie ofertowe</w:t>
      </w: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B0AA3">
        <w:rPr>
          <w:rFonts w:asciiTheme="minorHAnsi" w:hAnsiTheme="minorHAnsi" w:cstheme="minorHAnsi"/>
          <w:b/>
          <w:sz w:val="22"/>
          <w:szCs w:val="22"/>
        </w:rPr>
        <w:t>I. ZAMAWIAJĄCY</w:t>
      </w:r>
    </w:p>
    <w:p w:rsidR="00DB0AA3" w:rsidRPr="00DB0AA3" w:rsidRDefault="00DB0AA3" w:rsidP="005F462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B0AA3">
        <w:rPr>
          <w:rFonts w:asciiTheme="minorHAnsi" w:hAnsiTheme="minorHAnsi" w:cstheme="minorHAnsi"/>
          <w:b/>
          <w:sz w:val="22"/>
          <w:szCs w:val="22"/>
        </w:rPr>
        <w:t>Miejski Ośrodek Sportu i Rekreacji</w:t>
      </w: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B0AA3">
        <w:rPr>
          <w:rFonts w:asciiTheme="minorHAnsi" w:hAnsiTheme="minorHAnsi" w:cstheme="minorHAnsi"/>
          <w:b/>
          <w:sz w:val="22"/>
          <w:szCs w:val="22"/>
        </w:rPr>
        <w:t>ul. Karowa  1</w:t>
      </w:r>
    </w:p>
    <w:p w:rsidR="005F4627" w:rsidRPr="00A66359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66359">
        <w:rPr>
          <w:rFonts w:asciiTheme="minorHAnsi" w:hAnsiTheme="minorHAnsi" w:cstheme="minorHAnsi"/>
          <w:b/>
          <w:sz w:val="22"/>
          <w:szCs w:val="22"/>
        </w:rPr>
        <w:t xml:space="preserve">82-300 </w:t>
      </w:r>
      <w:r w:rsidR="00E132F8" w:rsidRPr="00A66359">
        <w:rPr>
          <w:rFonts w:asciiTheme="minorHAnsi" w:hAnsiTheme="minorHAnsi" w:cstheme="minorHAnsi"/>
          <w:b/>
          <w:sz w:val="22"/>
          <w:szCs w:val="22"/>
        </w:rPr>
        <w:t>Elbląg</w:t>
      </w:r>
    </w:p>
    <w:p w:rsidR="005F4627" w:rsidRPr="00A66359" w:rsidRDefault="002B1A9F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66359">
        <w:rPr>
          <w:rFonts w:asciiTheme="minorHAnsi" w:hAnsiTheme="minorHAnsi" w:cstheme="minorHAnsi"/>
          <w:b/>
          <w:sz w:val="22"/>
          <w:szCs w:val="22"/>
        </w:rPr>
        <w:t>Tel: 55 625 63 00</w:t>
      </w:r>
    </w:p>
    <w:p w:rsidR="002B1A9F" w:rsidRPr="00722293" w:rsidRDefault="002B1A9F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66359">
        <w:rPr>
          <w:rFonts w:asciiTheme="minorHAnsi" w:hAnsiTheme="minorHAnsi" w:cstheme="minorHAnsi"/>
          <w:b/>
          <w:sz w:val="22"/>
          <w:szCs w:val="22"/>
        </w:rPr>
        <w:t xml:space="preserve">Fax: </w:t>
      </w:r>
      <w:r w:rsidRPr="00722293">
        <w:rPr>
          <w:rFonts w:asciiTheme="minorHAnsi" w:hAnsiTheme="minorHAnsi" w:cstheme="minorHAnsi"/>
          <w:b/>
          <w:sz w:val="22"/>
          <w:szCs w:val="22"/>
        </w:rPr>
        <w:t>55 625 63 10</w:t>
      </w: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BB047A">
        <w:rPr>
          <w:rFonts w:asciiTheme="minorHAnsi" w:hAnsiTheme="minorHAnsi" w:cstheme="minorHAnsi"/>
          <w:b/>
          <w:sz w:val="22"/>
          <w:szCs w:val="22"/>
          <w:lang w:val="en-US"/>
        </w:rPr>
        <w:t>e-mai</w:t>
      </w:r>
      <w:r w:rsidRPr="00DB0AA3">
        <w:rPr>
          <w:rFonts w:asciiTheme="minorHAnsi" w:hAnsiTheme="minorHAnsi" w:cstheme="minorHAnsi"/>
          <w:b/>
          <w:sz w:val="22"/>
          <w:szCs w:val="22"/>
          <w:lang w:val="en-US"/>
        </w:rPr>
        <w:t xml:space="preserve">l: </w:t>
      </w:r>
      <w:hyperlink r:id="rId9" w:history="1">
        <w:r w:rsidRPr="00DB0AA3">
          <w:rPr>
            <w:rStyle w:val="Hipercze"/>
            <w:rFonts w:asciiTheme="minorHAnsi" w:hAnsiTheme="minorHAnsi" w:cstheme="minorHAnsi"/>
            <w:b/>
            <w:sz w:val="22"/>
            <w:szCs w:val="22"/>
            <w:lang w:val="en-US"/>
          </w:rPr>
          <w:t>mosir@mosir.elblag.eu</w:t>
        </w:r>
      </w:hyperlink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B0AA3">
        <w:rPr>
          <w:rFonts w:asciiTheme="minorHAnsi" w:hAnsiTheme="minorHAnsi" w:cstheme="minorHAnsi"/>
          <w:b/>
          <w:sz w:val="22"/>
          <w:szCs w:val="22"/>
        </w:rPr>
        <w:t>REGON: 000662959</w:t>
      </w:r>
    </w:p>
    <w:p w:rsidR="005F4627" w:rsidRPr="00DB0AA3" w:rsidRDefault="005F4627" w:rsidP="005F462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F4627" w:rsidRPr="00DB0AA3" w:rsidRDefault="005F4627" w:rsidP="005F462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F4627" w:rsidRPr="00DB0AA3" w:rsidRDefault="005F4627" w:rsidP="005F4627">
      <w:pPr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DB0AA3">
        <w:rPr>
          <w:rFonts w:asciiTheme="minorHAnsi" w:hAnsiTheme="minorHAnsi" w:cstheme="minorHAnsi"/>
          <w:b/>
          <w:i/>
          <w:sz w:val="22"/>
          <w:szCs w:val="22"/>
          <w:u w:val="single"/>
        </w:rPr>
        <w:t>zwraca się z prośbą o złożenie oferty cenowej</w:t>
      </w:r>
    </w:p>
    <w:p w:rsidR="005F4627" w:rsidRPr="00DB0AA3" w:rsidRDefault="005F4627" w:rsidP="005F462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B0AA3">
        <w:rPr>
          <w:rFonts w:asciiTheme="minorHAnsi" w:hAnsiTheme="minorHAnsi" w:cstheme="minorHAnsi"/>
          <w:b/>
          <w:sz w:val="22"/>
          <w:szCs w:val="22"/>
        </w:rPr>
        <w:t>II. OPIS PRZEDMIOTU ZAMÓWIENIA</w:t>
      </w:r>
    </w:p>
    <w:p w:rsidR="001007FE" w:rsidRDefault="00151B73" w:rsidP="001007FE">
      <w:pPr>
        <w:pStyle w:val="Akapitzlist"/>
        <w:numPr>
          <w:ilvl w:val="0"/>
          <w:numId w:val="28"/>
        </w:numPr>
        <w:spacing w:after="160" w:line="259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1007FE">
        <w:rPr>
          <w:rFonts w:asciiTheme="minorHAnsi" w:hAnsiTheme="minorHAnsi" w:cstheme="minorHAnsi"/>
          <w:sz w:val="22"/>
          <w:szCs w:val="22"/>
        </w:rPr>
        <w:t>Przedmiot zamówienia obejmuje dostawę</w:t>
      </w:r>
      <w:r w:rsidR="00C726D1" w:rsidRPr="001007FE">
        <w:rPr>
          <w:rFonts w:asciiTheme="minorHAnsi" w:hAnsiTheme="minorHAnsi" w:cstheme="minorHAnsi"/>
          <w:sz w:val="22"/>
          <w:szCs w:val="22"/>
        </w:rPr>
        <w:t xml:space="preserve"> </w:t>
      </w:r>
      <w:r w:rsidR="001007FE" w:rsidRPr="001007FE">
        <w:rPr>
          <w:rFonts w:asciiTheme="minorHAnsi" w:hAnsiTheme="minorHAnsi" w:cstheme="minorHAnsi"/>
          <w:sz w:val="22"/>
          <w:szCs w:val="22"/>
        </w:rPr>
        <w:t xml:space="preserve">fabrycznie nowej </w:t>
      </w:r>
      <w:r w:rsidR="005F4FD5" w:rsidRPr="001007FE">
        <w:rPr>
          <w:rFonts w:asciiTheme="minorHAnsi" w:hAnsiTheme="minorHAnsi" w:cstheme="minorHAnsi"/>
          <w:sz w:val="22"/>
          <w:szCs w:val="22"/>
        </w:rPr>
        <w:t>k</w:t>
      </w:r>
      <w:r w:rsidR="005F4FD5" w:rsidRPr="001007FE">
        <w:rPr>
          <w:rFonts w:asciiTheme="minorHAnsi" w:hAnsiTheme="minorHAnsi"/>
          <w:sz w:val="22"/>
          <w:szCs w:val="22"/>
        </w:rPr>
        <w:t>osiarki samojezdnej</w:t>
      </w:r>
      <w:r w:rsidR="001007FE" w:rsidRPr="001007FE">
        <w:rPr>
          <w:rFonts w:asciiTheme="minorHAnsi" w:hAnsiTheme="minorHAnsi"/>
          <w:sz w:val="22"/>
          <w:szCs w:val="22"/>
        </w:rPr>
        <w:t xml:space="preserve"> przeznaczonej do koszenia murawy boiska piłkarskiego</w:t>
      </w:r>
      <w:r w:rsidR="001007FE">
        <w:rPr>
          <w:rFonts w:asciiTheme="minorHAnsi" w:hAnsiTheme="minorHAnsi"/>
          <w:sz w:val="22"/>
          <w:szCs w:val="22"/>
        </w:rPr>
        <w:t>.</w:t>
      </w:r>
    </w:p>
    <w:p w:rsidR="003F553E" w:rsidRPr="001007FE" w:rsidRDefault="001007FE" w:rsidP="001007FE">
      <w:pPr>
        <w:pStyle w:val="Akapitzlist"/>
        <w:numPr>
          <w:ilvl w:val="0"/>
          <w:numId w:val="28"/>
        </w:numPr>
        <w:spacing w:after="160" w:line="259" w:lineRule="auto"/>
        <w:ind w:left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Przedmiot zamówienia</w:t>
      </w:r>
      <w:r w:rsidRPr="001007FE">
        <w:rPr>
          <w:rFonts w:asciiTheme="minorHAnsi" w:hAnsiTheme="minorHAnsi"/>
          <w:sz w:val="22"/>
          <w:szCs w:val="22"/>
        </w:rPr>
        <w:t xml:space="preserve"> powi</w:t>
      </w:r>
      <w:r>
        <w:rPr>
          <w:rFonts w:asciiTheme="minorHAnsi" w:hAnsiTheme="minorHAnsi"/>
          <w:sz w:val="22"/>
          <w:szCs w:val="22"/>
        </w:rPr>
        <w:t>nien</w:t>
      </w:r>
      <w:r w:rsidRPr="001007FE">
        <w:rPr>
          <w:rFonts w:asciiTheme="minorHAnsi" w:hAnsiTheme="minorHAnsi"/>
          <w:sz w:val="22"/>
          <w:szCs w:val="22"/>
        </w:rPr>
        <w:t xml:space="preserve"> posiadać następujące </w:t>
      </w:r>
      <w:r w:rsidR="003F553E" w:rsidRPr="001007FE">
        <w:rPr>
          <w:rFonts w:asciiTheme="minorHAnsi" w:hAnsiTheme="minorHAnsi"/>
          <w:sz w:val="22"/>
          <w:szCs w:val="22"/>
        </w:rPr>
        <w:t>parametr</w:t>
      </w:r>
      <w:r w:rsidRPr="001007FE">
        <w:rPr>
          <w:rFonts w:asciiTheme="minorHAnsi" w:hAnsiTheme="minorHAnsi"/>
          <w:sz w:val="22"/>
          <w:szCs w:val="22"/>
        </w:rPr>
        <w:t>y</w:t>
      </w:r>
      <w:r w:rsidR="003F553E" w:rsidRPr="001007FE">
        <w:rPr>
          <w:rFonts w:asciiTheme="minorHAnsi" w:hAnsiTheme="minorHAnsi"/>
          <w:sz w:val="22"/>
          <w:szCs w:val="22"/>
        </w:rPr>
        <w:t>:</w:t>
      </w:r>
    </w:p>
    <w:p w:rsidR="00C97026" w:rsidRPr="0060114A" w:rsidRDefault="00C97026" w:rsidP="00C97026">
      <w:pPr>
        <w:pStyle w:val="Akapitzlist"/>
        <w:numPr>
          <w:ilvl w:val="0"/>
          <w:numId w:val="32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114A">
        <w:rPr>
          <w:rFonts w:asciiTheme="minorHAnsi" w:hAnsiTheme="minorHAnsi" w:cstheme="minorHAnsi"/>
          <w:sz w:val="22"/>
          <w:szCs w:val="22"/>
          <w:shd w:val="clear" w:color="auto" w:fill="FFFFFF"/>
        </w:rPr>
        <w:t>kosiarka przystosowana do pracy ciągłej na powierzchnia pracy min. 10.000 m</w:t>
      </w:r>
      <w:r w:rsidRPr="0060114A">
        <w:rPr>
          <w:rFonts w:asciiTheme="minorHAnsi" w:hAnsiTheme="minorHAnsi" w:cstheme="minorHAnsi"/>
          <w:sz w:val="22"/>
          <w:szCs w:val="22"/>
          <w:shd w:val="clear" w:color="auto" w:fill="FFFFFF"/>
          <w:vertAlign w:val="superscript"/>
        </w:rPr>
        <w:t>2</w:t>
      </w:r>
    </w:p>
    <w:p w:rsidR="00C97026" w:rsidRPr="0060114A" w:rsidRDefault="00C97026" w:rsidP="00C97026">
      <w:pPr>
        <w:pStyle w:val="Akapitzlist"/>
        <w:numPr>
          <w:ilvl w:val="0"/>
          <w:numId w:val="32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114A">
        <w:rPr>
          <w:rFonts w:asciiTheme="minorHAnsi" w:hAnsiTheme="minorHAnsi" w:cstheme="minorHAnsi"/>
          <w:sz w:val="22"/>
          <w:szCs w:val="22"/>
          <w:shd w:val="clear" w:color="auto" w:fill="FFFFFF"/>
        </w:rPr>
        <w:t>minimalna szerokość robocza koszenia 95 cm</w:t>
      </w:r>
    </w:p>
    <w:p w:rsidR="00C97026" w:rsidRPr="0060114A" w:rsidRDefault="00C97026" w:rsidP="00C97026">
      <w:pPr>
        <w:pStyle w:val="Akapitzlist"/>
        <w:numPr>
          <w:ilvl w:val="0"/>
          <w:numId w:val="32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114A">
        <w:rPr>
          <w:rFonts w:asciiTheme="minorHAnsi" w:hAnsiTheme="minorHAnsi" w:cstheme="minorHAnsi"/>
          <w:sz w:val="22"/>
          <w:szCs w:val="22"/>
          <w:shd w:val="clear" w:color="auto" w:fill="FFFFFF"/>
        </w:rPr>
        <w:t>regulacja wysokości koszenia</w:t>
      </w:r>
    </w:p>
    <w:p w:rsidR="00C97026" w:rsidRPr="0060114A" w:rsidRDefault="00C97026" w:rsidP="00C97026">
      <w:pPr>
        <w:pStyle w:val="Akapitzlist"/>
        <w:numPr>
          <w:ilvl w:val="0"/>
          <w:numId w:val="32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114A">
        <w:rPr>
          <w:rFonts w:asciiTheme="minorHAnsi" w:hAnsiTheme="minorHAnsi" w:cstheme="minorHAnsi"/>
          <w:sz w:val="22"/>
          <w:szCs w:val="22"/>
          <w:shd w:val="clear" w:color="auto" w:fill="FFFFFF"/>
        </w:rPr>
        <w:t>minimalna wysokość koszenia nie większa niż 3o mm</w:t>
      </w:r>
    </w:p>
    <w:p w:rsidR="00C97026" w:rsidRPr="0060114A" w:rsidRDefault="00C97026" w:rsidP="00C97026">
      <w:pPr>
        <w:pStyle w:val="Akapitzlist"/>
        <w:numPr>
          <w:ilvl w:val="0"/>
          <w:numId w:val="32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114A">
        <w:rPr>
          <w:rFonts w:asciiTheme="minorHAnsi" w:hAnsiTheme="minorHAnsi" w:cstheme="minorHAnsi"/>
          <w:sz w:val="22"/>
          <w:szCs w:val="22"/>
          <w:shd w:val="clear" w:color="auto" w:fill="FFFFFF"/>
        </w:rPr>
        <w:t>licznik motogodzin</w:t>
      </w:r>
    </w:p>
    <w:p w:rsidR="00C97026" w:rsidRPr="0060114A" w:rsidRDefault="00C97026" w:rsidP="00C97026">
      <w:pPr>
        <w:pStyle w:val="Akapitzlist"/>
        <w:numPr>
          <w:ilvl w:val="0"/>
          <w:numId w:val="32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114A">
        <w:rPr>
          <w:rFonts w:asciiTheme="minorHAnsi" w:hAnsiTheme="minorHAnsi" w:cstheme="minorHAnsi"/>
          <w:sz w:val="22"/>
          <w:szCs w:val="22"/>
          <w:shd w:val="clear" w:color="auto" w:fill="FFFFFF"/>
        </w:rPr>
        <w:t>moc znamionowa min. 12,5 KW</w:t>
      </w:r>
    </w:p>
    <w:p w:rsidR="00C97026" w:rsidRPr="0060114A" w:rsidRDefault="00C97026" w:rsidP="00C97026">
      <w:pPr>
        <w:pStyle w:val="Akapitzlist"/>
        <w:numPr>
          <w:ilvl w:val="0"/>
          <w:numId w:val="32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114A">
        <w:rPr>
          <w:rFonts w:asciiTheme="minorHAnsi" w:hAnsiTheme="minorHAnsi" w:cstheme="minorHAnsi"/>
          <w:sz w:val="22"/>
          <w:szCs w:val="22"/>
          <w:shd w:val="clear" w:color="auto" w:fill="FFFFFF"/>
        </w:rPr>
        <w:t>moc silnika min. 17 KM</w:t>
      </w:r>
    </w:p>
    <w:p w:rsidR="00C97026" w:rsidRPr="0060114A" w:rsidRDefault="00C97026" w:rsidP="00C97026">
      <w:pPr>
        <w:pStyle w:val="Akapitzlist"/>
        <w:numPr>
          <w:ilvl w:val="0"/>
          <w:numId w:val="32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114A">
        <w:rPr>
          <w:rFonts w:asciiTheme="minorHAnsi" w:hAnsiTheme="minorHAnsi" w:cstheme="minorHAnsi"/>
          <w:sz w:val="22"/>
          <w:szCs w:val="22"/>
          <w:shd w:val="clear" w:color="auto" w:fill="FFFFFF"/>
        </w:rPr>
        <w:t>pojemność kosza min. 300 L</w:t>
      </w:r>
    </w:p>
    <w:p w:rsidR="00C97026" w:rsidRPr="0060114A" w:rsidRDefault="00C97026" w:rsidP="00C97026">
      <w:pPr>
        <w:pStyle w:val="Akapitzlist"/>
        <w:numPr>
          <w:ilvl w:val="0"/>
          <w:numId w:val="32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114A">
        <w:rPr>
          <w:rFonts w:asciiTheme="minorHAnsi" w:hAnsiTheme="minorHAnsi" w:cstheme="minorHAnsi"/>
          <w:sz w:val="22"/>
          <w:szCs w:val="22"/>
          <w:shd w:val="clear" w:color="auto" w:fill="FFFFFF"/>
        </w:rPr>
        <w:t>sygnalizacja opróżnienia kosza</w:t>
      </w:r>
    </w:p>
    <w:p w:rsidR="008F611B" w:rsidRPr="001007FE" w:rsidRDefault="008F611B" w:rsidP="001007FE">
      <w:pPr>
        <w:pStyle w:val="Akapitzlist"/>
        <w:numPr>
          <w:ilvl w:val="0"/>
          <w:numId w:val="28"/>
        </w:numPr>
        <w:tabs>
          <w:tab w:val="left" w:pos="428"/>
        </w:tabs>
        <w:spacing w:after="80" w:line="0" w:lineRule="atLeast"/>
        <w:ind w:left="426"/>
        <w:jc w:val="both"/>
        <w:rPr>
          <w:rFonts w:asciiTheme="minorHAnsi" w:hAnsiTheme="minorHAnsi"/>
          <w:sz w:val="22"/>
          <w:szCs w:val="22"/>
        </w:rPr>
      </w:pPr>
      <w:r w:rsidRPr="001007FE">
        <w:rPr>
          <w:rFonts w:asciiTheme="minorHAnsi" w:hAnsiTheme="minorHAnsi"/>
          <w:sz w:val="22"/>
          <w:szCs w:val="22"/>
        </w:rPr>
        <w:t>Zamawiający dopuszcza składanie ofert równoważnych o parametrach techniczno-użytkowych nie gorszych niż te wskazane w opisie przedmiotu zamówienia.</w:t>
      </w:r>
    </w:p>
    <w:p w:rsidR="003F553E" w:rsidRDefault="003F553E" w:rsidP="003F553E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DF09FD" w:rsidRPr="00DB0AA3" w:rsidRDefault="00DF09FD" w:rsidP="008F611B">
      <w:pPr>
        <w:rPr>
          <w:rFonts w:asciiTheme="minorHAnsi" w:hAnsiTheme="minorHAnsi" w:cs="Arial"/>
          <w:i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i/>
          <w:color w:val="000000"/>
          <w:sz w:val="22"/>
          <w:szCs w:val="22"/>
          <w:u w:val="single"/>
        </w:rPr>
        <w:t>Przedmiot główny:</w:t>
      </w:r>
    </w:p>
    <w:p w:rsidR="00DF09FD" w:rsidRPr="00437E9D" w:rsidRDefault="00DF09FD" w:rsidP="00DB0AA3">
      <w:pPr>
        <w:jc w:val="both"/>
        <w:rPr>
          <w:rFonts w:asciiTheme="minorHAnsi" w:hAnsiTheme="minorHAnsi" w:cs="Arial"/>
          <w:i/>
          <w:sz w:val="22"/>
          <w:szCs w:val="22"/>
          <w:u w:val="single"/>
        </w:rPr>
      </w:pPr>
      <w:r w:rsidRPr="00437E9D">
        <w:rPr>
          <w:rFonts w:asciiTheme="minorHAnsi" w:hAnsiTheme="minorHAnsi" w:cs="Arial"/>
          <w:i/>
          <w:sz w:val="22"/>
          <w:szCs w:val="22"/>
          <w:u w:val="single"/>
        </w:rPr>
        <w:t>CPV</w:t>
      </w:r>
      <w:r w:rsidR="00534B2F" w:rsidRPr="00437E9D">
        <w:rPr>
          <w:rFonts w:asciiTheme="minorHAnsi" w:hAnsiTheme="minorHAnsi" w:cs="Arial"/>
          <w:i/>
          <w:sz w:val="22"/>
          <w:szCs w:val="22"/>
          <w:u w:val="single"/>
        </w:rPr>
        <w:t xml:space="preserve">: </w:t>
      </w:r>
      <w:r w:rsidR="00D16F5E" w:rsidRPr="00D16F5E">
        <w:rPr>
          <w:rFonts w:asciiTheme="minorHAnsi" w:hAnsiTheme="minorHAnsi" w:cs="Arial"/>
          <w:i/>
          <w:sz w:val="22"/>
          <w:szCs w:val="22"/>
          <w:u w:val="single"/>
        </w:rPr>
        <w:t>16</w:t>
      </w:r>
      <w:r w:rsidR="00D16F5E">
        <w:rPr>
          <w:rFonts w:asciiTheme="minorHAnsi" w:hAnsiTheme="minorHAnsi" w:cs="Arial"/>
          <w:i/>
          <w:sz w:val="22"/>
          <w:szCs w:val="22"/>
          <w:u w:val="single"/>
        </w:rPr>
        <w:t>.</w:t>
      </w:r>
      <w:r w:rsidR="00D16F5E" w:rsidRPr="00D16F5E">
        <w:rPr>
          <w:rFonts w:asciiTheme="minorHAnsi" w:hAnsiTheme="minorHAnsi" w:cs="Arial"/>
          <w:i/>
          <w:sz w:val="22"/>
          <w:szCs w:val="22"/>
          <w:u w:val="single"/>
        </w:rPr>
        <w:t>31</w:t>
      </w:r>
      <w:r w:rsidR="00D16F5E">
        <w:rPr>
          <w:rFonts w:asciiTheme="minorHAnsi" w:hAnsiTheme="minorHAnsi" w:cs="Arial"/>
          <w:i/>
          <w:sz w:val="22"/>
          <w:szCs w:val="22"/>
          <w:u w:val="single"/>
        </w:rPr>
        <w:t>.</w:t>
      </w:r>
      <w:r w:rsidR="00D16F5E" w:rsidRPr="00D16F5E">
        <w:rPr>
          <w:rFonts w:asciiTheme="minorHAnsi" w:hAnsiTheme="minorHAnsi" w:cs="Arial"/>
          <w:i/>
          <w:sz w:val="22"/>
          <w:szCs w:val="22"/>
          <w:u w:val="single"/>
        </w:rPr>
        <w:t>11</w:t>
      </w:r>
      <w:r w:rsidR="00D16F5E">
        <w:rPr>
          <w:rFonts w:asciiTheme="minorHAnsi" w:hAnsiTheme="minorHAnsi" w:cs="Arial"/>
          <w:i/>
          <w:sz w:val="22"/>
          <w:szCs w:val="22"/>
          <w:u w:val="single"/>
        </w:rPr>
        <w:t>.</w:t>
      </w:r>
      <w:r w:rsidR="00D16F5E" w:rsidRPr="00D16F5E">
        <w:rPr>
          <w:rFonts w:asciiTheme="minorHAnsi" w:hAnsiTheme="minorHAnsi" w:cs="Arial"/>
          <w:i/>
          <w:sz w:val="22"/>
          <w:szCs w:val="22"/>
          <w:u w:val="single"/>
        </w:rPr>
        <w:t>00-9  Kosiarki do pielęgnacji trawników, zieleni parkowej lub terenów sportowych</w:t>
      </w:r>
    </w:p>
    <w:p w:rsidR="007445A5" w:rsidRPr="00DB0AA3" w:rsidRDefault="007445A5" w:rsidP="007445A5">
      <w:pPr>
        <w:ind w:left="1353"/>
        <w:jc w:val="both"/>
        <w:rPr>
          <w:rFonts w:asciiTheme="minorHAnsi" w:hAnsiTheme="minorHAnsi" w:cs="Arial"/>
          <w:bCs/>
          <w:sz w:val="22"/>
          <w:szCs w:val="22"/>
        </w:rPr>
      </w:pPr>
    </w:p>
    <w:p w:rsidR="007445A5" w:rsidRPr="00DB0AA3" w:rsidRDefault="007445A5" w:rsidP="007445A5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III. WARUNKI REALIZACJI PRZEDMIOTU ZAMÓWIENIA:</w:t>
      </w:r>
    </w:p>
    <w:p w:rsidR="00976BC0" w:rsidRDefault="000649FE" w:rsidP="00976BC0">
      <w:pPr>
        <w:numPr>
          <w:ilvl w:val="0"/>
          <w:numId w:val="7"/>
        </w:numPr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Miejsce dostawy: Miejski Ośrodek Sportu i Rekreacji w Elblągu: </w:t>
      </w:r>
      <w:r w:rsidR="00976BC0">
        <w:rPr>
          <w:rFonts w:asciiTheme="minorHAnsi" w:hAnsiTheme="minorHAnsi" w:cs="Arial"/>
          <w:sz w:val="22"/>
          <w:szCs w:val="22"/>
        </w:rPr>
        <w:t>obiekt sportowy ul. Skrzydlata 1A.</w:t>
      </w:r>
    </w:p>
    <w:p w:rsidR="00C366D7" w:rsidRPr="00976BC0" w:rsidRDefault="00C366D7" w:rsidP="00976BC0">
      <w:pPr>
        <w:numPr>
          <w:ilvl w:val="0"/>
          <w:numId w:val="7"/>
        </w:numPr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976BC0">
        <w:rPr>
          <w:rFonts w:asciiTheme="minorHAnsi" w:hAnsiTheme="minorHAnsi" w:cstheme="minorHAnsi"/>
          <w:sz w:val="22"/>
          <w:szCs w:val="22"/>
        </w:rPr>
        <w:t xml:space="preserve">Przedmiot zamówienia musi być </w:t>
      </w:r>
      <w:r w:rsidR="00722293">
        <w:rPr>
          <w:rFonts w:asciiTheme="minorHAnsi" w:hAnsiTheme="minorHAnsi" w:cstheme="minorHAnsi"/>
          <w:sz w:val="22"/>
          <w:szCs w:val="22"/>
        </w:rPr>
        <w:t xml:space="preserve">fabrycznie nowy, </w:t>
      </w:r>
      <w:r w:rsidRPr="00976BC0">
        <w:rPr>
          <w:rFonts w:asciiTheme="minorHAnsi" w:hAnsiTheme="minorHAnsi" w:cstheme="minorHAnsi"/>
          <w:sz w:val="22"/>
          <w:szCs w:val="22"/>
        </w:rPr>
        <w:t xml:space="preserve">sprawny technicznie oraz gotowy do podjęcia natychmiastowej pracy. </w:t>
      </w:r>
    </w:p>
    <w:p w:rsidR="0077046F" w:rsidRDefault="00C366D7" w:rsidP="000649FE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132F8">
        <w:rPr>
          <w:rFonts w:asciiTheme="minorHAnsi" w:hAnsiTheme="minorHAnsi" w:cstheme="minorHAnsi"/>
          <w:sz w:val="22"/>
          <w:szCs w:val="22"/>
        </w:rPr>
        <w:t>Wykonawca zobowiązany będzie do uruchomienia maszyny i przeszkolenia personelu Zamawiającego</w:t>
      </w:r>
      <w:r w:rsidR="005D0C0A" w:rsidRPr="005D0C0A">
        <w:rPr>
          <w:rFonts w:asciiTheme="minorHAnsi" w:hAnsiTheme="minorHAnsi" w:cstheme="minorHAnsi"/>
          <w:sz w:val="22"/>
          <w:szCs w:val="22"/>
        </w:rPr>
        <w:t xml:space="preserve"> </w:t>
      </w:r>
      <w:r w:rsidR="008F611B">
        <w:rPr>
          <w:rFonts w:asciiTheme="minorHAnsi" w:hAnsiTheme="minorHAnsi" w:cstheme="minorHAnsi"/>
          <w:sz w:val="22"/>
          <w:szCs w:val="22"/>
        </w:rPr>
        <w:br/>
      </w:r>
      <w:r w:rsidR="005D0C0A" w:rsidRPr="00E132F8">
        <w:rPr>
          <w:rFonts w:asciiTheme="minorHAnsi" w:hAnsiTheme="minorHAnsi" w:cstheme="minorHAnsi"/>
          <w:sz w:val="22"/>
          <w:szCs w:val="22"/>
        </w:rPr>
        <w:t>w z</w:t>
      </w:r>
      <w:r w:rsidR="005D0C0A">
        <w:rPr>
          <w:rFonts w:asciiTheme="minorHAnsi" w:hAnsiTheme="minorHAnsi" w:cstheme="minorHAnsi"/>
          <w:sz w:val="22"/>
          <w:szCs w:val="22"/>
        </w:rPr>
        <w:t>akresie obsługi i eksploatacji</w:t>
      </w:r>
      <w:r w:rsidR="00C9785D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C366D7" w:rsidRPr="00C366D7" w:rsidRDefault="00C366D7" w:rsidP="000649FE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7321D">
        <w:rPr>
          <w:rFonts w:asciiTheme="minorHAnsi" w:hAnsiTheme="minorHAnsi" w:cs="Arial"/>
          <w:sz w:val="22"/>
          <w:szCs w:val="22"/>
        </w:rPr>
        <w:t>Wykonawca zobowiązany będzie dołączyć do przedmiotu zamówienia komplet dokumentów</w:t>
      </w:r>
      <w:r>
        <w:rPr>
          <w:rFonts w:asciiTheme="minorHAnsi" w:hAnsiTheme="minorHAnsi" w:cs="Arial"/>
          <w:sz w:val="22"/>
          <w:szCs w:val="22"/>
        </w:rPr>
        <w:t xml:space="preserve"> - instrukcja obsługi musi być w języku polskim.</w:t>
      </w:r>
    </w:p>
    <w:p w:rsidR="00392318" w:rsidRDefault="00C366D7" w:rsidP="000649FE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Gwarancja udzielona na okres minimum </w:t>
      </w:r>
      <w:r w:rsidR="00A06F1F">
        <w:rPr>
          <w:rFonts w:asciiTheme="minorHAnsi" w:hAnsiTheme="minorHAnsi" w:cs="Arial"/>
          <w:sz w:val="22"/>
          <w:szCs w:val="22"/>
        </w:rPr>
        <w:t>12</w:t>
      </w:r>
      <w:r>
        <w:rPr>
          <w:rFonts w:asciiTheme="minorHAnsi" w:hAnsiTheme="minorHAnsi" w:cs="Arial"/>
          <w:sz w:val="22"/>
          <w:szCs w:val="22"/>
        </w:rPr>
        <w:t xml:space="preserve"> miesiące, serwisowanie sprzętu przez okres gwarancji, bezpłatny przegląd gwarancyjny według zaleceń producenta.</w:t>
      </w:r>
      <w:r w:rsidR="00392318" w:rsidRPr="0039231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366D7" w:rsidRPr="00C366D7" w:rsidRDefault="00392318" w:rsidP="000649FE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gwarantuje czas reakcji serwisowej  </w:t>
      </w:r>
      <w:r w:rsidRPr="008F611B">
        <w:rPr>
          <w:rFonts w:asciiTheme="minorHAnsi" w:hAnsiTheme="minorHAnsi" w:cstheme="minorHAnsi"/>
          <w:sz w:val="22"/>
          <w:szCs w:val="22"/>
        </w:rPr>
        <w:t xml:space="preserve">max. </w:t>
      </w:r>
      <w:r>
        <w:rPr>
          <w:rFonts w:asciiTheme="minorHAnsi" w:hAnsiTheme="minorHAnsi" w:cstheme="minorHAnsi"/>
          <w:sz w:val="22"/>
          <w:szCs w:val="22"/>
        </w:rPr>
        <w:t>48 godziny od otrzymania zgłoszenia.</w:t>
      </w:r>
    </w:p>
    <w:p w:rsidR="007445A5" w:rsidRPr="00DB0AA3" w:rsidRDefault="007445A5" w:rsidP="000649FE">
      <w:pPr>
        <w:numPr>
          <w:ilvl w:val="0"/>
          <w:numId w:val="7"/>
        </w:numPr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DB0AA3">
        <w:rPr>
          <w:rFonts w:asciiTheme="minorHAnsi" w:hAnsiTheme="minorHAnsi" w:cs="Arial"/>
          <w:sz w:val="22"/>
          <w:szCs w:val="22"/>
        </w:rPr>
        <w:t xml:space="preserve">Zamawiający ma prawo nie zawrzeć umowy z Wykonawcą, w przypadku ujawnienia istotnych wad </w:t>
      </w:r>
      <w:r w:rsidR="00622CDB">
        <w:rPr>
          <w:rFonts w:asciiTheme="minorHAnsi" w:hAnsiTheme="minorHAnsi" w:cs="Arial"/>
          <w:sz w:val="22"/>
          <w:szCs w:val="22"/>
        </w:rPr>
        <w:t>przedmiotu zamówienia.</w:t>
      </w:r>
    </w:p>
    <w:p w:rsidR="00813328" w:rsidRDefault="00813328" w:rsidP="00813328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7445A5" w:rsidRPr="00DB0AA3" w:rsidRDefault="007445A5" w:rsidP="007445A5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IV. TERMIN REALIZACJI PRZEDMIOTU ZAMÓWIENIA</w:t>
      </w:r>
    </w:p>
    <w:p w:rsidR="007445A5" w:rsidRPr="00DB0AA3" w:rsidRDefault="007445A5" w:rsidP="009A5533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4" w:lineRule="exact"/>
        <w:ind w:left="426" w:hanging="425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color w:val="000000"/>
          <w:sz w:val="22"/>
          <w:szCs w:val="22"/>
        </w:rPr>
        <w:t>W terminie</w:t>
      </w:r>
      <w:r w:rsidR="00622CDB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976BC0">
        <w:rPr>
          <w:rFonts w:asciiTheme="minorHAnsi" w:hAnsiTheme="minorHAnsi" w:cs="Arial"/>
          <w:color w:val="000000"/>
          <w:sz w:val="22"/>
          <w:szCs w:val="22"/>
        </w:rPr>
        <w:t>7</w:t>
      </w:r>
      <w:r w:rsidR="00BB047A">
        <w:rPr>
          <w:rFonts w:asciiTheme="minorHAnsi" w:hAnsiTheme="minorHAnsi" w:cs="Arial"/>
          <w:color w:val="000000"/>
          <w:sz w:val="22"/>
          <w:szCs w:val="22"/>
        </w:rPr>
        <w:t xml:space="preserve"> dni roboczych</w:t>
      </w:r>
      <w:r w:rsidRPr="00DB0AA3">
        <w:rPr>
          <w:rFonts w:asciiTheme="minorHAnsi" w:hAnsiTheme="minorHAnsi" w:cs="Arial"/>
          <w:color w:val="000000"/>
          <w:sz w:val="22"/>
          <w:szCs w:val="22"/>
        </w:rPr>
        <w:t xml:space="preserve"> od daty </w:t>
      </w:r>
      <w:r w:rsidR="008F1F31" w:rsidRPr="00DB0AA3">
        <w:rPr>
          <w:rFonts w:asciiTheme="minorHAnsi" w:hAnsiTheme="minorHAnsi" w:cs="Arial"/>
          <w:color w:val="000000"/>
          <w:sz w:val="22"/>
          <w:szCs w:val="22"/>
        </w:rPr>
        <w:t>podpisania umowy</w:t>
      </w:r>
      <w:r w:rsidR="001007FE">
        <w:rPr>
          <w:rFonts w:asciiTheme="minorHAnsi" w:hAnsiTheme="minorHAnsi" w:cs="Arial"/>
          <w:color w:val="000000"/>
          <w:sz w:val="22"/>
          <w:szCs w:val="22"/>
        </w:rPr>
        <w:t>,  godzinach od 8:00 do 15:00.</w:t>
      </w:r>
    </w:p>
    <w:p w:rsidR="00083C1C" w:rsidRPr="00DB0AA3" w:rsidRDefault="00E132F8" w:rsidP="009A5533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4" w:lineRule="exact"/>
        <w:ind w:left="426" w:hanging="425"/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Zamawiający </w:t>
      </w:r>
      <w:r w:rsidR="00083C1C" w:rsidRPr="00DB0AA3">
        <w:rPr>
          <w:rFonts w:asciiTheme="minorHAnsi" w:hAnsiTheme="minorHAnsi" w:cs="Arial"/>
          <w:color w:val="000000"/>
          <w:sz w:val="22"/>
          <w:szCs w:val="22"/>
        </w:rPr>
        <w:t>dopuszcza przesunięcie terminu dostawy po wcześniejszym uzgodnieniu z Wykonawcą.</w:t>
      </w:r>
    </w:p>
    <w:p w:rsidR="007445A5" w:rsidRPr="00DB0AA3" w:rsidRDefault="007445A5" w:rsidP="007445A5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D33F5B" w:rsidRDefault="00D33F5B" w:rsidP="00083C1C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</w:p>
    <w:p w:rsidR="00083C1C" w:rsidRPr="00DB0AA3" w:rsidRDefault="00083C1C" w:rsidP="00083C1C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V. OPIS SPOSOBU PRZYGOTOWANIA OFERTY</w:t>
      </w:r>
    </w:p>
    <w:p w:rsidR="00083C1C" w:rsidRPr="00DB0AA3" w:rsidRDefault="00083C1C" w:rsidP="00DB0AA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4" w:lineRule="exact"/>
        <w:ind w:left="426" w:hanging="425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color w:val="000000"/>
          <w:sz w:val="22"/>
          <w:szCs w:val="22"/>
        </w:rPr>
        <w:t>1.</w:t>
      </w:r>
      <w:r w:rsidRPr="00DB0AA3">
        <w:rPr>
          <w:rFonts w:asciiTheme="minorHAnsi" w:hAnsiTheme="minorHAnsi" w:cs="Arial"/>
          <w:color w:val="000000"/>
          <w:sz w:val="22"/>
          <w:szCs w:val="22"/>
        </w:rPr>
        <w:tab/>
        <w:t>Ofertę stanowi prawidłowo wypełniony formularz Ofertowy wraz z załącznikami.</w:t>
      </w:r>
    </w:p>
    <w:p w:rsidR="00083C1C" w:rsidRPr="00DB0AA3" w:rsidRDefault="00083C1C" w:rsidP="00DB0AA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4" w:lineRule="exact"/>
        <w:ind w:left="426" w:hanging="425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color w:val="000000"/>
          <w:sz w:val="22"/>
          <w:szCs w:val="22"/>
        </w:rPr>
        <w:t>3.</w:t>
      </w:r>
      <w:r w:rsidRPr="00DB0AA3">
        <w:rPr>
          <w:rFonts w:asciiTheme="minorHAnsi" w:hAnsiTheme="minorHAnsi" w:cs="Arial"/>
          <w:color w:val="000000"/>
          <w:sz w:val="22"/>
          <w:szCs w:val="22"/>
        </w:rPr>
        <w:tab/>
        <w:t>Formularz Ofertowy należy sporządzić na podstawie wzoru stanowiącego załącznik nr 1 do niniejszego zapytania.</w:t>
      </w:r>
    </w:p>
    <w:p w:rsidR="00083C1C" w:rsidRDefault="00083C1C" w:rsidP="00DB0AA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4" w:lineRule="exact"/>
        <w:ind w:left="426" w:hanging="425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color w:val="000000"/>
          <w:sz w:val="22"/>
          <w:szCs w:val="22"/>
        </w:rPr>
        <w:t>4.</w:t>
      </w:r>
      <w:r w:rsidRPr="00DB0AA3">
        <w:rPr>
          <w:rFonts w:asciiTheme="minorHAnsi" w:hAnsiTheme="minorHAnsi" w:cs="Arial"/>
          <w:color w:val="000000"/>
          <w:sz w:val="22"/>
          <w:szCs w:val="22"/>
        </w:rPr>
        <w:tab/>
      </w:r>
      <w:r w:rsidR="001212C6" w:rsidRPr="00DB0AA3">
        <w:rPr>
          <w:rFonts w:asciiTheme="minorHAnsi" w:hAnsiTheme="minorHAnsi" w:cs="Arial"/>
          <w:color w:val="000000"/>
          <w:sz w:val="22"/>
          <w:szCs w:val="22"/>
        </w:rPr>
        <w:t xml:space="preserve">Oferta musi być podpisana przez osobę lub osoby uprawnione do składania oświadczeń woli </w:t>
      </w:r>
      <w:r w:rsidR="00DB0AA3">
        <w:rPr>
          <w:rFonts w:asciiTheme="minorHAnsi" w:hAnsiTheme="minorHAnsi" w:cs="Arial"/>
          <w:color w:val="000000"/>
          <w:sz w:val="22"/>
          <w:szCs w:val="22"/>
        </w:rPr>
        <w:br/>
      </w:r>
      <w:r w:rsidR="001212C6" w:rsidRPr="00DB0AA3">
        <w:rPr>
          <w:rFonts w:asciiTheme="minorHAnsi" w:hAnsiTheme="minorHAnsi" w:cs="Arial"/>
          <w:color w:val="000000"/>
          <w:sz w:val="22"/>
          <w:szCs w:val="22"/>
        </w:rPr>
        <w:t>w imieniu Wykonawcy.</w:t>
      </w:r>
    </w:p>
    <w:p w:rsidR="00976BC0" w:rsidRPr="00DB0AA3" w:rsidRDefault="00976BC0" w:rsidP="00DB0AA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4" w:lineRule="exact"/>
        <w:ind w:left="426" w:hanging="425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7445A5" w:rsidRPr="00DB0AA3" w:rsidRDefault="007445A5" w:rsidP="007445A5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VI.  OPIS SPOSOBU DOKONYWANIA OCENY OFERT</w:t>
      </w:r>
    </w:p>
    <w:p w:rsidR="00A66359" w:rsidRPr="00A06F1F" w:rsidRDefault="00A66359" w:rsidP="00A66359">
      <w:pPr>
        <w:pStyle w:val="Akapitzlist"/>
        <w:numPr>
          <w:ilvl w:val="0"/>
          <w:numId w:val="2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06F1F">
        <w:rPr>
          <w:rFonts w:asciiTheme="minorHAnsi" w:hAnsiTheme="minorHAnsi" w:cstheme="minorHAnsi"/>
          <w:sz w:val="22"/>
          <w:szCs w:val="22"/>
        </w:rPr>
        <w:t>Przy wyborze oferty Zamawiający będzie się kierował następującym kryterium o następującym znaczeniu:</w:t>
      </w:r>
    </w:p>
    <w:p w:rsidR="00A66359" w:rsidRPr="00A06F1F" w:rsidRDefault="00A66359" w:rsidP="00A66359">
      <w:pPr>
        <w:pStyle w:val="Akapitzlist"/>
        <w:tabs>
          <w:tab w:val="left" w:pos="1276"/>
          <w:tab w:val="left" w:pos="1560"/>
        </w:tabs>
        <w:ind w:left="426" w:hanging="426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A06F1F">
        <w:rPr>
          <w:rFonts w:asciiTheme="minorHAnsi" w:hAnsiTheme="minorHAnsi" w:cstheme="minorHAnsi"/>
          <w:sz w:val="22"/>
          <w:szCs w:val="22"/>
        </w:rPr>
        <w:tab/>
      </w:r>
      <w:r w:rsidRPr="00A06F1F">
        <w:rPr>
          <w:rFonts w:asciiTheme="minorHAnsi" w:hAnsiTheme="minorHAnsi" w:cstheme="minorHAnsi"/>
          <w:b/>
          <w:sz w:val="22"/>
          <w:szCs w:val="22"/>
        </w:rPr>
        <w:t>cena (brutto)</w:t>
      </w:r>
      <w:r w:rsidRPr="00A06F1F">
        <w:rPr>
          <w:rFonts w:asciiTheme="minorHAnsi" w:hAnsiTheme="minorHAnsi" w:cstheme="minorHAnsi"/>
          <w:b/>
          <w:sz w:val="22"/>
          <w:szCs w:val="22"/>
        </w:rPr>
        <w:tab/>
        <w:t xml:space="preserve"> - 100 %</w:t>
      </w:r>
    </w:p>
    <w:p w:rsidR="00A66359" w:rsidRPr="00A06F1F" w:rsidRDefault="00A66359" w:rsidP="00A06F1F">
      <w:pPr>
        <w:pStyle w:val="Akapitzlist"/>
        <w:numPr>
          <w:ilvl w:val="0"/>
          <w:numId w:val="25"/>
        </w:numPr>
        <w:tabs>
          <w:tab w:val="left" w:pos="1276"/>
          <w:tab w:val="left" w:pos="156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A06F1F">
        <w:rPr>
          <w:rFonts w:asciiTheme="minorHAnsi" w:hAnsiTheme="minorHAnsi" w:cstheme="minorHAnsi"/>
          <w:sz w:val="22"/>
          <w:szCs w:val="22"/>
        </w:rPr>
        <w:t>Za najkorzystniejszą ofertę zostanie uznana oferta z najniższą  ceną.</w:t>
      </w:r>
    </w:p>
    <w:p w:rsidR="00A66359" w:rsidRPr="00A06F1F" w:rsidRDefault="00A66359" w:rsidP="00A66359">
      <w:pPr>
        <w:pStyle w:val="Akapitzlist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06F1F">
        <w:rPr>
          <w:rFonts w:asciiTheme="minorHAnsi" w:hAnsiTheme="minorHAnsi" w:cstheme="minorHAnsi"/>
          <w:color w:val="000000"/>
          <w:sz w:val="22"/>
          <w:szCs w:val="22"/>
        </w:rPr>
        <w:t xml:space="preserve">Informacja o wyniku postępowania zostanie opublikowana na stronie internetowej </w:t>
      </w:r>
      <w:hyperlink r:id="rId10" w:history="1">
        <w:r w:rsidRPr="00A06F1F">
          <w:rPr>
            <w:rFonts w:asciiTheme="minorHAnsi" w:hAnsiTheme="minorHAnsi" w:cstheme="minorHAnsi"/>
            <w:color w:val="0000FF"/>
            <w:sz w:val="22"/>
            <w:szCs w:val="22"/>
            <w:u w:val="single"/>
          </w:rPr>
          <w:t>www.bip.mosir.elblag.eu</w:t>
        </w:r>
      </w:hyperlink>
      <w:r w:rsidRPr="00A06F1F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B519D0" w:rsidRPr="00DB0AA3" w:rsidRDefault="00B519D0" w:rsidP="00B519D0">
      <w:pPr>
        <w:pStyle w:val="Akapitzlist"/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</w:p>
    <w:p w:rsidR="00AB7DDD" w:rsidRPr="00DB0AA3" w:rsidRDefault="00AB7DDD" w:rsidP="00AB7DDD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V</w:t>
      </w:r>
      <w:r>
        <w:rPr>
          <w:rFonts w:asciiTheme="minorHAnsi" w:hAnsiTheme="minorHAnsi" w:cs="Arial"/>
          <w:b/>
          <w:color w:val="000000"/>
          <w:sz w:val="22"/>
          <w:szCs w:val="22"/>
        </w:rPr>
        <w:t>I</w:t>
      </w: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 xml:space="preserve">I.  </w:t>
      </w:r>
      <w:r>
        <w:rPr>
          <w:rFonts w:asciiTheme="minorHAnsi" w:hAnsiTheme="minorHAnsi" w:cs="Arial"/>
          <w:b/>
          <w:color w:val="000000"/>
          <w:sz w:val="22"/>
          <w:szCs w:val="22"/>
        </w:rPr>
        <w:t>TERMIN WAŻNOŚCI</w:t>
      </w: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 xml:space="preserve"> OFERT</w:t>
      </w:r>
      <w:r>
        <w:rPr>
          <w:rFonts w:asciiTheme="minorHAnsi" w:hAnsiTheme="minorHAnsi" w:cs="Arial"/>
          <w:b/>
          <w:color w:val="000000"/>
          <w:sz w:val="22"/>
          <w:szCs w:val="22"/>
        </w:rPr>
        <w:t>Y</w:t>
      </w:r>
    </w:p>
    <w:p w:rsidR="00AB7DDD" w:rsidRPr="00AB7DDD" w:rsidRDefault="00AB7DDD" w:rsidP="001F44D2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AB7DDD">
        <w:rPr>
          <w:rFonts w:asciiTheme="minorHAnsi" w:hAnsiTheme="minorHAnsi" w:cs="Arial"/>
          <w:color w:val="000000"/>
          <w:sz w:val="22"/>
          <w:szCs w:val="22"/>
        </w:rPr>
        <w:t>30 dni</w:t>
      </w:r>
    </w:p>
    <w:p w:rsidR="00AB7DDD" w:rsidRDefault="00AB7DDD" w:rsidP="001F44D2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</w:p>
    <w:p w:rsidR="001F44D2" w:rsidRPr="00DB0AA3" w:rsidRDefault="00576D21" w:rsidP="001F44D2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VI</w:t>
      </w:r>
      <w:r w:rsidR="00AB7DDD">
        <w:rPr>
          <w:rFonts w:asciiTheme="minorHAnsi" w:hAnsiTheme="minorHAnsi" w:cs="Arial"/>
          <w:b/>
          <w:color w:val="000000"/>
          <w:sz w:val="22"/>
          <w:szCs w:val="22"/>
        </w:rPr>
        <w:t>I</w:t>
      </w: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I</w:t>
      </w:r>
      <w:r w:rsidR="001F44D2" w:rsidRPr="00DB0AA3">
        <w:rPr>
          <w:rFonts w:asciiTheme="minorHAnsi" w:hAnsiTheme="minorHAnsi" w:cs="Arial"/>
          <w:b/>
          <w:color w:val="000000"/>
          <w:sz w:val="22"/>
          <w:szCs w:val="22"/>
        </w:rPr>
        <w:t>. MIEJSCE ORAZ TERMIN SKŁADANIA OFERT</w:t>
      </w:r>
    </w:p>
    <w:p w:rsidR="001F2C58" w:rsidRPr="00813328" w:rsidRDefault="001F2C58" w:rsidP="009A5533">
      <w:pPr>
        <w:pStyle w:val="Default"/>
        <w:numPr>
          <w:ilvl w:val="0"/>
          <w:numId w:val="3"/>
        </w:numPr>
        <w:ind w:left="426"/>
        <w:jc w:val="both"/>
        <w:rPr>
          <w:color w:val="auto"/>
          <w:sz w:val="22"/>
          <w:szCs w:val="22"/>
        </w:rPr>
      </w:pPr>
      <w:r w:rsidRPr="001F2C58">
        <w:rPr>
          <w:sz w:val="22"/>
          <w:szCs w:val="22"/>
        </w:rPr>
        <w:t>Oferty można składać osobiście w siedzibie Zamawiającego w pok. nr 4,</w:t>
      </w:r>
      <w:r w:rsidR="00622CDB">
        <w:rPr>
          <w:sz w:val="22"/>
          <w:szCs w:val="22"/>
        </w:rPr>
        <w:t xml:space="preserve"> bądź</w:t>
      </w:r>
      <w:r w:rsidRPr="001F2C58">
        <w:rPr>
          <w:sz w:val="22"/>
          <w:szCs w:val="22"/>
        </w:rPr>
        <w:t xml:space="preserve"> przesłać pocztą </w:t>
      </w:r>
      <w:r>
        <w:rPr>
          <w:sz w:val="22"/>
          <w:szCs w:val="22"/>
        </w:rPr>
        <w:br/>
      </w:r>
      <w:r w:rsidRPr="001F2C58">
        <w:rPr>
          <w:sz w:val="22"/>
          <w:szCs w:val="22"/>
        </w:rPr>
        <w:t xml:space="preserve">w terminie do </w:t>
      </w:r>
      <w:r w:rsidRPr="00E132F8">
        <w:rPr>
          <w:color w:val="auto"/>
          <w:sz w:val="22"/>
          <w:szCs w:val="22"/>
        </w:rPr>
        <w:t>dnia</w:t>
      </w:r>
      <w:r w:rsidR="00976BC0">
        <w:rPr>
          <w:color w:val="auto"/>
          <w:sz w:val="22"/>
          <w:szCs w:val="22"/>
        </w:rPr>
        <w:t xml:space="preserve"> </w:t>
      </w:r>
      <w:r w:rsidR="00A66359">
        <w:rPr>
          <w:b/>
          <w:bCs/>
          <w:color w:val="auto"/>
          <w:sz w:val="22"/>
          <w:szCs w:val="22"/>
        </w:rPr>
        <w:t>13.11.2020</w:t>
      </w:r>
      <w:r w:rsidR="00976BC0">
        <w:rPr>
          <w:b/>
          <w:bCs/>
          <w:color w:val="auto"/>
          <w:sz w:val="22"/>
          <w:szCs w:val="22"/>
        </w:rPr>
        <w:t xml:space="preserve"> </w:t>
      </w:r>
      <w:r w:rsidRPr="00BD220B">
        <w:rPr>
          <w:b/>
          <w:color w:val="auto"/>
          <w:sz w:val="22"/>
          <w:szCs w:val="22"/>
        </w:rPr>
        <w:t>r.</w:t>
      </w:r>
      <w:r w:rsidRPr="00813328">
        <w:rPr>
          <w:color w:val="auto"/>
          <w:sz w:val="22"/>
          <w:szCs w:val="22"/>
        </w:rPr>
        <w:t xml:space="preserve"> </w:t>
      </w:r>
      <w:r w:rsidRPr="00A66359">
        <w:rPr>
          <w:b/>
          <w:color w:val="auto"/>
          <w:sz w:val="22"/>
          <w:szCs w:val="22"/>
        </w:rPr>
        <w:t>do godz. 1</w:t>
      </w:r>
      <w:r w:rsidR="00A66359" w:rsidRPr="00A66359">
        <w:rPr>
          <w:b/>
          <w:color w:val="auto"/>
          <w:sz w:val="22"/>
          <w:szCs w:val="22"/>
        </w:rPr>
        <w:t>2</w:t>
      </w:r>
      <w:r w:rsidRPr="00A66359">
        <w:rPr>
          <w:b/>
          <w:color w:val="auto"/>
          <w:sz w:val="22"/>
          <w:szCs w:val="22"/>
        </w:rPr>
        <w:t xml:space="preserve">.00 </w:t>
      </w:r>
      <w:r w:rsidRPr="00813328">
        <w:rPr>
          <w:color w:val="auto"/>
          <w:sz w:val="22"/>
          <w:szCs w:val="22"/>
        </w:rPr>
        <w:t xml:space="preserve">na adres: </w:t>
      </w:r>
    </w:p>
    <w:p w:rsidR="001F2C58" w:rsidRPr="00813328" w:rsidRDefault="001F2C58" w:rsidP="001F2C58">
      <w:pPr>
        <w:pStyle w:val="Default"/>
        <w:jc w:val="center"/>
        <w:rPr>
          <w:color w:val="auto"/>
          <w:sz w:val="22"/>
          <w:szCs w:val="22"/>
        </w:rPr>
      </w:pPr>
      <w:r w:rsidRPr="00813328">
        <w:rPr>
          <w:color w:val="auto"/>
          <w:sz w:val="22"/>
          <w:szCs w:val="22"/>
        </w:rPr>
        <w:t>Miejski Ośrodek Sportu i Rekreacji</w:t>
      </w:r>
    </w:p>
    <w:p w:rsidR="001F2C58" w:rsidRPr="00813328" w:rsidRDefault="001F2C58" w:rsidP="001F2C58">
      <w:pPr>
        <w:pStyle w:val="Default"/>
        <w:jc w:val="center"/>
        <w:rPr>
          <w:color w:val="auto"/>
          <w:sz w:val="22"/>
          <w:szCs w:val="22"/>
        </w:rPr>
      </w:pPr>
      <w:r w:rsidRPr="00813328">
        <w:rPr>
          <w:color w:val="auto"/>
          <w:sz w:val="22"/>
          <w:szCs w:val="22"/>
        </w:rPr>
        <w:t>ul. Karowa 1, 82-300 Elbląg</w:t>
      </w:r>
    </w:p>
    <w:p w:rsidR="009D329F" w:rsidRPr="00722293" w:rsidRDefault="009D329F" w:rsidP="009D329F">
      <w:pPr>
        <w:pStyle w:val="Default"/>
        <w:ind w:left="426"/>
        <w:rPr>
          <w:color w:val="auto"/>
          <w:sz w:val="22"/>
          <w:szCs w:val="22"/>
        </w:rPr>
      </w:pPr>
      <w:r w:rsidRPr="00722293">
        <w:rPr>
          <w:color w:val="auto"/>
          <w:sz w:val="22"/>
          <w:szCs w:val="22"/>
        </w:rPr>
        <w:t xml:space="preserve">bądź mailowo na adres: </w:t>
      </w:r>
      <w:hyperlink r:id="rId11" w:history="1">
        <w:r w:rsidRPr="00722293">
          <w:rPr>
            <w:rStyle w:val="Hipercze"/>
            <w:sz w:val="22"/>
            <w:szCs w:val="22"/>
          </w:rPr>
          <w:t>zamowienia@mosir.elblag.eu</w:t>
        </w:r>
      </w:hyperlink>
    </w:p>
    <w:p w:rsidR="007C3DCB" w:rsidRDefault="007C3DCB" w:rsidP="009A5533">
      <w:pPr>
        <w:pStyle w:val="Default"/>
        <w:numPr>
          <w:ilvl w:val="0"/>
          <w:numId w:val="3"/>
        </w:numPr>
        <w:spacing w:after="15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Ofertę</w:t>
      </w:r>
      <w:r w:rsidR="009D329F">
        <w:rPr>
          <w:color w:val="auto"/>
          <w:sz w:val="22"/>
          <w:szCs w:val="22"/>
        </w:rPr>
        <w:t xml:space="preserve"> dostarczoną osobiście bądź przesłaną pocztą</w:t>
      </w:r>
      <w:r>
        <w:rPr>
          <w:color w:val="auto"/>
          <w:sz w:val="22"/>
          <w:szCs w:val="22"/>
        </w:rPr>
        <w:t xml:space="preserve"> należy złożyć w </w:t>
      </w:r>
      <w:r w:rsidRPr="00811AB3">
        <w:rPr>
          <w:sz w:val="22"/>
          <w:szCs w:val="22"/>
        </w:rPr>
        <w:t>zamkniętej kopercie z napisem „</w:t>
      </w:r>
      <w:r>
        <w:rPr>
          <w:rFonts w:asciiTheme="minorHAnsi" w:hAnsiTheme="minorHAnsi"/>
          <w:sz w:val="22"/>
          <w:szCs w:val="22"/>
        </w:rPr>
        <w:t xml:space="preserve">Dostawa </w:t>
      </w:r>
      <w:r w:rsidR="00976BC0">
        <w:rPr>
          <w:rFonts w:asciiTheme="minorHAnsi" w:hAnsiTheme="minorHAnsi"/>
          <w:sz w:val="22"/>
          <w:szCs w:val="22"/>
        </w:rPr>
        <w:t>kosiarki</w:t>
      </w:r>
      <w:r w:rsidR="008F611B">
        <w:rPr>
          <w:rFonts w:asciiTheme="minorHAnsi" w:hAnsiTheme="minorHAnsi"/>
          <w:sz w:val="22"/>
          <w:szCs w:val="22"/>
        </w:rPr>
        <w:t>”.</w:t>
      </w:r>
    </w:p>
    <w:p w:rsidR="009D329F" w:rsidRPr="009D329F" w:rsidRDefault="001F2C58" w:rsidP="009A5533">
      <w:pPr>
        <w:pStyle w:val="Default"/>
        <w:numPr>
          <w:ilvl w:val="0"/>
          <w:numId w:val="3"/>
        </w:numPr>
        <w:spacing w:after="15"/>
        <w:ind w:left="426"/>
        <w:jc w:val="both"/>
        <w:rPr>
          <w:color w:val="FF0000"/>
          <w:sz w:val="22"/>
          <w:szCs w:val="22"/>
        </w:rPr>
      </w:pPr>
      <w:r w:rsidRPr="00813328">
        <w:rPr>
          <w:color w:val="auto"/>
          <w:sz w:val="22"/>
          <w:szCs w:val="22"/>
        </w:rPr>
        <w:t>Osobą upoważnioną do kontaktów z Wykonawcami</w:t>
      </w:r>
      <w:r w:rsidRPr="001F2C58">
        <w:rPr>
          <w:sz w:val="22"/>
          <w:szCs w:val="22"/>
        </w:rPr>
        <w:t xml:space="preserve"> w sprawach przedmiotu zamówienia jest </w:t>
      </w:r>
      <w:r>
        <w:rPr>
          <w:sz w:val="22"/>
          <w:szCs w:val="22"/>
        </w:rPr>
        <w:br/>
      </w:r>
      <w:r w:rsidR="008F611B">
        <w:rPr>
          <w:sz w:val="22"/>
          <w:szCs w:val="22"/>
        </w:rPr>
        <w:t xml:space="preserve">p. </w:t>
      </w:r>
      <w:r w:rsidR="00976BC0">
        <w:rPr>
          <w:sz w:val="22"/>
          <w:szCs w:val="22"/>
        </w:rPr>
        <w:t>Arkadiusz Ziółkowski, tel. 600 298 745.</w:t>
      </w:r>
    </w:p>
    <w:p w:rsidR="009D329F" w:rsidRPr="009D329F" w:rsidRDefault="009D329F" w:rsidP="009A5533">
      <w:pPr>
        <w:pStyle w:val="Default"/>
        <w:numPr>
          <w:ilvl w:val="0"/>
          <w:numId w:val="3"/>
        </w:numPr>
        <w:spacing w:after="15"/>
        <w:ind w:left="426"/>
        <w:jc w:val="both"/>
        <w:rPr>
          <w:color w:val="FF0000"/>
          <w:sz w:val="22"/>
          <w:szCs w:val="22"/>
        </w:rPr>
      </w:pPr>
      <w:r w:rsidRPr="009D329F">
        <w:rPr>
          <w:rFonts w:asciiTheme="minorHAnsi" w:hAnsiTheme="minorHAnsi" w:cstheme="minorHAnsi"/>
          <w:sz w:val="22"/>
          <w:szCs w:val="22"/>
        </w:rPr>
        <w:t>Zamawiający zastrzega sobie prawo do unieważnienia niniejszego postepowania bez podania przyczyn.</w:t>
      </w:r>
    </w:p>
    <w:p w:rsidR="001F44D2" w:rsidRPr="00E132F8" w:rsidRDefault="001F44D2" w:rsidP="001F44D2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7445A5" w:rsidRPr="00DB0AA3" w:rsidRDefault="00AB7DDD" w:rsidP="007445A5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>
        <w:rPr>
          <w:rFonts w:asciiTheme="minorHAnsi" w:hAnsiTheme="minorHAnsi" w:cs="Arial"/>
          <w:b/>
          <w:color w:val="000000"/>
          <w:sz w:val="22"/>
          <w:szCs w:val="22"/>
        </w:rPr>
        <w:t>IX</w:t>
      </w:r>
      <w:r w:rsidR="007445A5" w:rsidRPr="00DB0AA3">
        <w:rPr>
          <w:rFonts w:asciiTheme="minorHAnsi" w:hAnsiTheme="minorHAnsi" w:cs="Arial"/>
          <w:b/>
          <w:color w:val="000000"/>
          <w:sz w:val="22"/>
          <w:szCs w:val="22"/>
        </w:rPr>
        <w:t>. ZAŁACZNIKI</w:t>
      </w:r>
    </w:p>
    <w:p w:rsidR="00EB29CC" w:rsidRDefault="00B7321D" w:rsidP="00B7321D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zał. nr 1 – formularz oferty</w:t>
      </w:r>
    </w:p>
    <w:p w:rsidR="0023451D" w:rsidRPr="00B7321D" w:rsidRDefault="0023451D" w:rsidP="00B7321D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zał. Nr 2 – wzór umowy</w:t>
      </w:r>
    </w:p>
    <w:p w:rsidR="00A97726" w:rsidRDefault="00A97726" w:rsidP="00622CDB">
      <w:pPr>
        <w:shd w:val="clear" w:color="auto" w:fill="FFFFFF"/>
        <w:spacing w:before="1075"/>
        <w:ind w:left="4956" w:firstLine="708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:rsidR="00A97726" w:rsidRDefault="00A97726" w:rsidP="00622CDB">
      <w:pPr>
        <w:shd w:val="clear" w:color="auto" w:fill="FFFFFF"/>
        <w:spacing w:before="1075"/>
        <w:ind w:left="4956" w:firstLine="708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:rsidR="00A66359" w:rsidRDefault="00A66359" w:rsidP="00622CDB">
      <w:pPr>
        <w:shd w:val="clear" w:color="auto" w:fill="FFFFFF"/>
        <w:spacing w:before="1075"/>
        <w:ind w:left="4956" w:firstLine="708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:rsidR="00A06F1F" w:rsidRDefault="00A06F1F" w:rsidP="00622CDB">
      <w:pPr>
        <w:shd w:val="clear" w:color="auto" w:fill="FFFFFF"/>
        <w:spacing w:before="1075"/>
        <w:ind w:left="4956" w:firstLine="708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:rsidR="005F4627" w:rsidRPr="002831E6" w:rsidRDefault="00D244B3" w:rsidP="00622CDB">
      <w:pPr>
        <w:shd w:val="clear" w:color="auto" w:fill="FFFFFF"/>
        <w:spacing w:before="1075"/>
        <w:ind w:left="4956" w:firstLine="708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2831E6">
        <w:rPr>
          <w:rFonts w:asciiTheme="minorHAnsi" w:hAnsiTheme="minorHAnsi" w:cstheme="minorHAnsi"/>
          <w:b/>
          <w:bCs/>
          <w:sz w:val="20"/>
          <w:szCs w:val="20"/>
        </w:rPr>
        <w:lastRenderedPageBreak/>
        <w:t>Załącznik nr 1</w:t>
      </w:r>
      <w:r w:rsidR="005F4627" w:rsidRPr="002831E6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5F4627" w:rsidRPr="002831E6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:rsidR="005F4627" w:rsidRPr="006C6877" w:rsidRDefault="00A73A03" w:rsidP="005F4627">
      <w:pPr>
        <w:widowControl w:val="0"/>
        <w:autoSpaceDE w:val="0"/>
        <w:autoSpaceDN w:val="0"/>
        <w:adjustRightInd w:val="0"/>
        <w:ind w:left="2832" w:firstLine="708"/>
        <w:jc w:val="center"/>
        <w:rPr>
          <w:rFonts w:asciiTheme="minorHAnsi" w:hAnsiTheme="minorHAnsi" w:cstheme="minorHAnsi"/>
          <w:b/>
          <w:sz w:val="40"/>
          <w:szCs w:val="40"/>
        </w:rPr>
      </w:pPr>
      <w:r w:rsidRPr="006C6877">
        <w:rPr>
          <w:rFonts w:asciiTheme="minorHAnsi" w:hAnsiTheme="minorHAnsi" w:cstheme="minorHAnsi"/>
          <w:b/>
          <w:sz w:val="40"/>
          <w:szCs w:val="40"/>
        </w:rPr>
        <w:t xml:space="preserve">OFERTA        </w:t>
      </w:r>
      <w:r w:rsidRPr="006C6877">
        <w:rPr>
          <w:rFonts w:asciiTheme="minorHAnsi" w:hAnsiTheme="minorHAnsi" w:cstheme="minorHAnsi"/>
          <w:b/>
          <w:sz w:val="40"/>
          <w:szCs w:val="40"/>
        </w:rPr>
        <w:tab/>
      </w:r>
      <w:r w:rsidRPr="006C6877">
        <w:rPr>
          <w:rFonts w:asciiTheme="minorHAnsi" w:hAnsiTheme="minorHAnsi" w:cstheme="minorHAnsi"/>
          <w:b/>
          <w:sz w:val="40"/>
          <w:szCs w:val="40"/>
        </w:rPr>
        <w:tab/>
      </w:r>
      <w:r w:rsidR="005F4627" w:rsidRPr="006C6877">
        <w:rPr>
          <w:rFonts w:asciiTheme="minorHAnsi" w:hAnsiTheme="minorHAnsi" w:cstheme="minorHAnsi"/>
          <w:b/>
          <w:sz w:val="40"/>
          <w:szCs w:val="40"/>
        </w:rPr>
        <w:tab/>
      </w:r>
      <w:r w:rsidR="005F4627" w:rsidRPr="006C6877">
        <w:rPr>
          <w:rFonts w:asciiTheme="minorHAnsi" w:hAnsiTheme="minorHAnsi" w:cstheme="minorHAnsi"/>
          <w:b/>
          <w:sz w:val="40"/>
          <w:szCs w:val="40"/>
        </w:rPr>
        <w:tab/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4536"/>
        <w:gridCol w:w="1701"/>
        <w:gridCol w:w="2976"/>
      </w:tblGrid>
      <w:tr w:rsidR="008F1F31" w:rsidRPr="008F1F31" w:rsidTr="005F4627">
        <w:trPr>
          <w:cantSplit/>
        </w:trPr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4627" w:rsidRPr="008F1F31" w:rsidRDefault="005F4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4"/>
                <w:szCs w:val="20"/>
              </w:rPr>
            </w:pPr>
          </w:p>
          <w:p w:rsidR="005F4627" w:rsidRPr="008F1F31" w:rsidRDefault="005F4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8F1F31">
              <w:rPr>
                <w:rFonts w:asciiTheme="minorHAnsi" w:hAnsiTheme="minorHAnsi" w:cstheme="minorHAnsi"/>
                <w:b/>
                <w:sz w:val="18"/>
                <w:szCs w:val="20"/>
              </w:rPr>
              <w:t>ZAMAWIAJĄCY</w:t>
            </w:r>
          </w:p>
          <w:p w:rsidR="005F4627" w:rsidRPr="008F1F31" w:rsidRDefault="005F4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4"/>
                <w:szCs w:val="20"/>
              </w:rPr>
            </w:pPr>
          </w:p>
        </w:tc>
      </w:tr>
      <w:tr w:rsidR="008F1F31" w:rsidRPr="008F1F31" w:rsidTr="005F4627">
        <w:trPr>
          <w:cantSplit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27" w:rsidRPr="008F1F31" w:rsidRDefault="005F4627">
            <w:pPr>
              <w:tabs>
                <w:tab w:val="left" w:pos="497"/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>Nazwa:      Miejski Ośrodek Sportu i Rekreacji</w:t>
            </w:r>
          </w:p>
          <w:p w:rsidR="005F4627" w:rsidRPr="008F1F31" w:rsidRDefault="005F4627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F1F31" w:rsidRPr="008F1F31" w:rsidTr="005F4627">
        <w:trPr>
          <w:cantSplit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27" w:rsidRPr="008F1F31" w:rsidRDefault="005F4627">
            <w:pPr>
              <w:tabs>
                <w:tab w:val="left" w:pos="356"/>
                <w:tab w:val="left" w:pos="70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sz w:val="20"/>
                <w:szCs w:val="20"/>
              </w:rPr>
              <w:t>Adres:        82-300 Elbląg,  ul. Karowa  1</w:t>
            </w:r>
          </w:p>
          <w:p w:rsidR="005F4627" w:rsidRPr="008F1F31" w:rsidRDefault="005F4627">
            <w:pPr>
              <w:tabs>
                <w:tab w:val="left" w:pos="70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F1F31" w:rsidRPr="008F1F31" w:rsidTr="005F4627">
        <w:trPr>
          <w:cantSplit/>
          <w:trHeight w:val="570"/>
        </w:trPr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4627" w:rsidRPr="008F1F31" w:rsidRDefault="009A5533" w:rsidP="009A5533">
            <w:pPr>
              <w:widowControl w:val="0"/>
              <w:tabs>
                <w:tab w:val="left" w:pos="356"/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4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WYKONAWCA </w:t>
            </w:r>
          </w:p>
        </w:tc>
      </w:tr>
      <w:tr w:rsidR="008F1F31" w:rsidRPr="008F1F31" w:rsidTr="005F4627">
        <w:trPr>
          <w:cantSplit/>
          <w:trHeight w:val="48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27" w:rsidRPr="008F1F31" w:rsidRDefault="005F4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5F4627" w:rsidRPr="008F1F31" w:rsidRDefault="005F4627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27" w:rsidRPr="008F1F31" w:rsidRDefault="005F4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Nazwa: </w:t>
            </w:r>
          </w:p>
          <w:p w:rsidR="005F4627" w:rsidRPr="008F1F31" w:rsidRDefault="005F46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80988" w:rsidRPr="008F1F31" w:rsidTr="005F4627">
        <w:trPr>
          <w:cantSplit/>
          <w:trHeight w:val="48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8F1F31" w:rsidRDefault="0088098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170C7C" w:rsidRDefault="00880988" w:rsidP="00880988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70C7C">
              <w:rPr>
                <w:rFonts w:asciiTheme="minorHAnsi" w:hAnsiTheme="minorHAnsi" w:cs="Arial"/>
                <w:bCs/>
                <w:sz w:val="20"/>
                <w:szCs w:val="20"/>
              </w:rPr>
              <w:t>NIP:</w:t>
            </w:r>
          </w:p>
        </w:tc>
      </w:tr>
      <w:tr w:rsidR="00880988" w:rsidRPr="008F1F31" w:rsidTr="005F4627">
        <w:trPr>
          <w:cantSplit/>
          <w:trHeight w:val="48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8F1F31" w:rsidRDefault="0088098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170C7C" w:rsidRDefault="00880988" w:rsidP="00880988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70C7C">
              <w:rPr>
                <w:rFonts w:asciiTheme="minorHAnsi" w:hAnsiTheme="minorHAnsi" w:cs="Arial"/>
                <w:bCs/>
                <w:sz w:val="20"/>
                <w:szCs w:val="20"/>
              </w:rPr>
              <w:t>PESEL (w przypadku prowadzenia działalności w oparciu o wpis do CEIDG):</w:t>
            </w:r>
          </w:p>
        </w:tc>
      </w:tr>
      <w:tr w:rsidR="00880988" w:rsidRPr="008F1F31" w:rsidTr="005F4627">
        <w:trPr>
          <w:cantSplit/>
          <w:trHeight w:val="2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88" w:rsidRPr="008F1F31" w:rsidRDefault="0088098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8F1F31" w:rsidRDefault="00880988">
            <w:pPr>
              <w:tabs>
                <w:tab w:val="left" w:pos="709"/>
                <w:tab w:val="left" w:pos="3615"/>
                <w:tab w:val="left" w:pos="3757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Województwo:                                                                       </w:t>
            </w:r>
          </w:p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80988" w:rsidRPr="008F1F31" w:rsidTr="005F4627">
        <w:trPr>
          <w:cantSplit/>
          <w:trHeight w:val="2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88" w:rsidRPr="008F1F31" w:rsidRDefault="0088098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>Miejscowość:</w:t>
            </w:r>
          </w:p>
          <w:p w:rsidR="00880988" w:rsidRPr="008F1F31" w:rsidRDefault="0088098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>Kod pocztowy:</w:t>
            </w:r>
          </w:p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Kraj:                                                               </w:t>
            </w:r>
          </w:p>
        </w:tc>
      </w:tr>
      <w:tr w:rsidR="00880988" w:rsidRPr="008F1F31" w:rsidTr="005F4627">
        <w:trPr>
          <w:cantSplit/>
          <w:trHeight w:val="2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88" w:rsidRPr="008F1F31" w:rsidRDefault="0088098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Adres pocztowy (ulica, nr domu i lokalu): </w:t>
            </w:r>
          </w:p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80988" w:rsidRPr="008F1F31" w:rsidTr="005F4627">
        <w:trPr>
          <w:cantSplit/>
          <w:trHeight w:val="4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88" w:rsidRPr="008F1F31" w:rsidRDefault="0088098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>E-mail: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sz w:val="20"/>
                <w:szCs w:val="20"/>
              </w:rPr>
              <w:t xml:space="preserve">Tel.:                                                                </w:t>
            </w:r>
          </w:p>
        </w:tc>
      </w:tr>
      <w:tr w:rsidR="00880988" w:rsidRPr="008F1F31" w:rsidTr="005F4627">
        <w:trPr>
          <w:cantSplit/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88" w:rsidRPr="008F1F31" w:rsidRDefault="0088098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Pr="008F1F31" w:rsidRDefault="00880988">
            <w:pPr>
              <w:widowControl w:val="0"/>
              <w:tabs>
                <w:tab w:val="left" w:pos="3326"/>
                <w:tab w:val="left" w:pos="3609"/>
                <w:tab w:val="left" w:pos="38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>Adres internetowy (URL):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sz w:val="20"/>
                <w:szCs w:val="20"/>
              </w:rPr>
              <w:t xml:space="preserve">Faks:                                                              </w:t>
            </w:r>
          </w:p>
        </w:tc>
      </w:tr>
    </w:tbl>
    <w:p w:rsidR="009461E2" w:rsidRPr="009461E2" w:rsidRDefault="005F4627" w:rsidP="00603156">
      <w:pPr>
        <w:jc w:val="both"/>
        <w:rPr>
          <w:rFonts w:asciiTheme="minorHAnsi" w:hAnsiTheme="minorHAnsi" w:cstheme="minorHAnsi"/>
          <w:sz w:val="20"/>
          <w:szCs w:val="20"/>
        </w:rPr>
      </w:pPr>
      <w:r w:rsidRPr="005819A3">
        <w:rPr>
          <w:rFonts w:asciiTheme="minorHAnsi" w:hAnsiTheme="minorHAnsi" w:cstheme="minorHAnsi"/>
          <w:sz w:val="20"/>
          <w:szCs w:val="20"/>
        </w:rPr>
        <w:t>Nawiązując do zapytania ofertowego</w:t>
      </w:r>
      <w:r w:rsidR="005819A3" w:rsidRPr="005819A3">
        <w:rPr>
          <w:rFonts w:asciiTheme="minorHAnsi" w:hAnsiTheme="minorHAnsi" w:cstheme="minorHAnsi"/>
          <w:sz w:val="20"/>
          <w:szCs w:val="20"/>
        </w:rPr>
        <w:t xml:space="preserve"> z </w:t>
      </w:r>
      <w:r w:rsidR="005819A3" w:rsidRPr="00813328">
        <w:rPr>
          <w:rFonts w:asciiTheme="minorHAnsi" w:hAnsiTheme="minorHAnsi" w:cstheme="minorHAnsi"/>
          <w:sz w:val="20"/>
          <w:szCs w:val="20"/>
        </w:rPr>
        <w:t>dnia</w:t>
      </w:r>
      <w:r w:rsidR="00C27A3A" w:rsidRPr="00813328">
        <w:rPr>
          <w:rFonts w:asciiTheme="minorHAnsi" w:hAnsiTheme="minorHAnsi" w:cstheme="minorHAnsi"/>
          <w:sz w:val="20"/>
          <w:szCs w:val="20"/>
        </w:rPr>
        <w:t xml:space="preserve"> </w:t>
      </w:r>
      <w:r w:rsidR="00A06F1F">
        <w:rPr>
          <w:rFonts w:asciiTheme="minorHAnsi" w:hAnsiTheme="minorHAnsi" w:cstheme="minorHAnsi"/>
          <w:sz w:val="20"/>
          <w:szCs w:val="20"/>
        </w:rPr>
        <w:t>02.11.2020</w:t>
      </w:r>
      <w:r w:rsidR="005819A3" w:rsidRPr="00813328">
        <w:rPr>
          <w:rFonts w:asciiTheme="minorHAnsi" w:hAnsiTheme="minorHAnsi" w:cstheme="minorHAnsi"/>
          <w:sz w:val="20"/>
          <w:szCs w:val="20"/>
        </w:rPr>
        <w:t xml:space="preserve"> r.</w:t>
      </w:r>
      <w:r w:rsidRPr="005819A3">
        <w:rPr>
          <w:rFonts w:asciiTheme="minorHAnsi" w:hAnsiTheme="minorHAnsi" w:cstheme="minorHAnsi"/>
          <w:sz w:val="20"/>
          <w:szCs w:val="20"/>
        </w:rPr>
        <w:t xml:space="preserve"> na</w:t>
      </w:r>
      <w:r w:rsidR="009461E2">
        <w:rPr>
          <w:rFonts w:asciiTheme="minorHAnsi" w:hAnsiTheme="minorHAnsi" w:cstheme="minorHAnsi"/>
          <w:sz w:val="20"/>
          <w:szCs w:val="20"/>
        </w:rPr>
        <w:t xml:space="preserve"> </w:t>
      </w:r>
      <w:r w:rsidR="009461E2" w:rsidRPr="009461E2">
        <w:rPr>
          <w:rFonts w:asciiTheme="minorHAnsi" w:hAnsiTheme="minorHAnsi" w:cstheme="minorHAnsi"/>
          <w:sz w:val="20"/>
          <w:szCs w:val="20"/>
        </w:rPr>
        <w:t>dostawę</w:t>
      </w:r>
      <w:r w:rsidR="009461E2">
        <w:rPr>
          <w:rFonts w:asciiTheme="minorHAnsi" w:hAnsiTheme="minorHAnsi" w:cstheme="minorHAnsi"/>
          <w:sz w:val="20"/>
          <w:szCs w:val="20"/>
        </w:rPr>
        <w:t xml:space="preserve"> </w:t>
      </w:r>
      <w:r w:rsidR="00381B53">
        <w:rPr>
          <w:rFonts w:asciiTheme="minorHAnsi" w:hAnsiTheme="minorHAnsi" w:cstheme="minorHAnsi"/>
          <w:sz w:val="20"/>
          <w:szCs w:val="20"/>
        </w:rPr>
        <w:t>kosiarki samojezdnej</w:t>
      </w:r>
    </w:p>
    <w:p w:rsidR="005F4627" w:rsidRPr="005819A3" w:rsidRDefault="005F4627" w:rsidP="005F462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5F4627" w:rsidRPr="009A5533" w:rsidRDefault="005F4627" w:rsidP="009A5533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</w:rPr>
      </w:pPr>
      <w:r w:rsidRPr="009A5533">
        <w:rPr>
          <w:rFonts w:asciiTheme="minorHAnsi" w:hAnsiTheme="minorHAnsi" w:cstheme="minorHAnsi"/>
          <w:sz w:val="20"/>
          <w:szCs w:val="20"/>
        </w:rPr>
        <w:t xml:space="preserve">Oferujemy wykonanie </w:t>
      </w:r>
      <w:r w:rsidR="00F1758C" w:rsidRPr="009A5533">
        <w:rPr>
          <w:rFonts w:asciiTheme="minorHAnsi" w:hAnsiTheme="minorHAnsi" w:cstheme="minorHAnsi"/>
          <w:sz w:val="20"/>
          <w:szCs w:val="20"/>
        </w:rPr>
        <w:t xml:space="preserve">przedmiotu </w:t>
      </w:r>
      <w:r w:rsidRPr="009A5533">
        <w:rPr>
          <w:rFonts w:asciiTheme="minorHAnsi" w:hAnsiTheme="minorHAnsi" w:cstheme="minorHAnsi"/>
          <w:sz w:val="20"/>
          <w:szCs w:val="20"/>
        </w:rPr>
        <w:t xml:space="preserve"> zamówienia za:</w:t>
      </w:r>
    </w:p>
    <w:p w:rsidR="0012394E" w:rsidRPr="00170C7C" w:rsidRDefault="0012394E" w:rsidP="0012394E">
      <w:pPr>
        <w:widowControl w:val="0"/>
        <w:autoSpaceDE w:val="0"/>
        <w:autoSpaceDN w:val="0"/>
        <w:adjustRightInd w:val="0"/>
        <w:ind w:left="426"/>
        <w:rPr>
          <w:rFonts w:asciiTheme="minorHAnsi" w:hAnsiTheme="minorHAnsi" w:cs="Arial"/>
          <w:sz w:val="20"/>
          <w:szCs w:val="20"/>
        </w:rPr>
      </w:pPr>
      <w:r w:rsidRPr="00170C7C">
        <w:rPr>
          <w:rFonts w:asciiTheme="minorHAnsi" w:hAnsiTheme="minorHAnsi" w:cs="Arial"/>
          <w:sz w:val="20"/>
          <w:szCs w:val="20"/>
        </w:rPr>
        <w:t>kwota brutto: ……………………………………………..</w:t>
      </w:r>
    </w:p>
    <w:p w:rsidR="0012394E" w:rsidRPr="00170C7C" w:rsidRDefault="0012394E" w:rsidP="0012394E">
      <w:pPr>
        <w:widowControl w:val="0"/>
        <w:autoSpaceDE w:val="0"/>
        <w:autoSpaceDN w:val="0"/>
        <w:adjustRightInd w:val="0"/>
        <w:ind w:left="426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</w:t>
      </w:r>
      <w:r w:rsidRPr="00170C7C">
        <w:rPr>
          <w:rFonts w:asciiTheme="minorHAnsi" w:hAnsiTheme="minorHAnsi" w:cs="Arial"/>
          <w:sz w:val="20"/>
          <w:szCs w:val="20"/>
        </w:rPr>
        <w:t>łownie złotych brutto:………………………………………………………………………………zł</w:t>
      </w:r>
    </w:p>
    <w:p w:rsidR="0012394E" w:rsidRPr="00170C7C" w:rsidRDefault="0012394E" w:rsidP="0012394E">
      <w:pPr>
        <w:widowControl w:val="0"/>
        <w:autoSpaceDE w:val="0"/>
        <w:autoSpaceDN w:val="0"/>
        <w:adjustRightInd w:val="0"/>
        <w:ind w:left="426"/>
        <w:rPr>
          <w:rFonts w:asciiTheme="minorHAnsi" w:hAnsiTheme="minorHAnsi" w:cs="Arial"/>
          <w:sz w:val="20"/>
          <w:szCs w:val="20"/>
        </w:rPr>
      </w:pPr>
      <w:r w:rsidRPr="00170C7C">
        <w:rPr>
          <w:rFonts w:asciiTheme="minorHAnsi" w:hAnsiTheme="minorHAnsi" w:cs="Arial"/>
          <w:sz w:val="20"/>
          <w:szCs w:val="20"/>
        </w:rPr>
        <w:t>kwota podatku VAT (……%): …………………………..</w:t>
      </w:r>
    </w:p>
    <w:p w:rsidR="0012394E" w:rsidRPr="00170C7C" w:rsidRDefault="0012394E" w:rsidP="0012394E">
      <w:pPr>
        <w:widowControl w:val="0"/>
        <w:autoSpaceDE w:val="0"/>
        <w:autoSpaceDN w:val="0"/>
        <w:adjustRightInd w:val="0"/>
        <w:ind w:left="426"/>
        <w:rPr>
          <w:rFonts w:asciiTheme="minorHAnsi" w:hAnsiTheme="minorHAnsi" w:cs="Arial"/>
          <w:sz w:val="20"/>
          <w:szCs w:val="20"/>
        </w:rPr>
      </w:pPr>
      <w:r w:rsidRPr="00170C7C">
        <w:rPr>
          <w:rFonts w:asciiTheme="minorHAnsi" w:hAnsiTheme="minorHAnsi" w:cs="Arial"/>
          <w:sz w:val="20"/>
          <w:szCs w:val="20"/>
        </w:rPr>
        <w:t>kwota netto: ………………………………………………,</w:t>
      </w:r>
    </w:p>
    <w:p w:rsidR="0051645B" w:rsidRDefault="0051645B" w:rsidP="009A5533">
      <w:pPr>
        <w:pStyle w:val="Akapitzlist"/>
        <w:numPr>
          <w:ilvl w:val="0"/>
          <w:numId w:val="15"/>
        </w:numPr>
        <w:ind w:left="426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Podmiot odpowiedzialny za zapewnienie usług serwisowych i naprawczych w okresie gwarancyjnym (adres, nr telefonu e-mail)</w:t>
      </w:r>
    </w:p>
    <w:p w:rsidR="0051645B" w:rsidRDefault="0051645B" w:rsidP="0051645B">
      <w:pPr>
        <w:pStyle w:val="Akapitzlist"/>
        <w:ind w:left="426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………………………………………………………………………………………………………………………………………………………………………………....</w:t>
      </w:r>
    </w:p>
    <w:p w:rsidR="0012394E" w:rsidRPr="009A5533" w:rsidRDefault="0012394E" w:rsidP="009A5533">
      <w:pPr>
        <w:pStyle w:val="Akapitzlist"/>
        <w:numPr>
          <w:ilvl w:val="0"/>
          <w:numId w:val="15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 xml:space="preserve">Oświadczam(y), że zapoznałem(liśmy) się z treścią zapytania ofertowego, posiadam(y) wszelkie informacje potrzebne dla zrealizowania przedmiotu zamówienia i zobowiązuję(my) się do rzetelnej realizacji zamówienia, zgodnie z warunkami, terminami i wymaganiami podanymi w zapytaniu ofertowym i złożoną ofertą. </w:t>
      </w:r>
    </w:p>
    <w:p w:rsidR="0012394E" w:rsidRPr="009A5533" w:rsidRDefault="0012394E" w:rsidP="009A5533">
      <w:pPr>
        <w:pStyle w:val="Akapitzlist"/>
        <w:numPr>
          <w:ilvl w:val="0"/>
          <w:numId w:val="15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 w:cs="Arial"/>
          <w:sz w:val="20"/>
          <w:szCs w:val="20"/>
        </w:rPr>
        <w:t>Oświadczam(y), że wzór umowy, stanowiący załącznik nr 2 do zapytania cenowego został przez nas zaakceptowany i zobowiązujemy się w przypadku wybrania naszej oferty do zawarcia umowy na wyżej  wymienionych warunkach, w miejscu i terminie wyznaczonym przez Zamawiającego.</w:t>
      </w:r>
    </w:p>
    <w:p w:rsidR="0012394E" w:rsidRPr="009A5533" w:rsidRDefault="0012394E" w:rsidP="009A5533">
      <w:pPr>
        <w:pStyle w:val="Akapitzlist"/>
        <w:numPr>
          <w:ilvl w:val="0"/>
          <w:numId w:val="15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 xml:space="preserve">Znajduję(my) się w sytuacji ekonomicznej i finansowej zapewniającej prawidłowe wykonanie zamówienia, </w:t>
      </w:r>
      <w:r w:rsidRPr="009A5533">
        <w:rPr>
          <w:rFonts w:asciiTheme="minorHAnsi" w:hAnsiTheme="minorHAnsi"/>
          <w:sz w:val="20"/>
          <w:szCs w:val="20"/>
        </w:rPr>
        <w:br/>
        <w:t>w stosunku do naszej/mojej firmy nie otwarto likwidacji ani nie ogłoszono upadłości.</w:t>
      </w:r>
    </w:p>
    <w:p w:rsidR="0012394E" w:rsidRPr="009A5533" w:rsidRDefault="0012394E" w:rsidP="009A5533">
      <w:pPr>
        <w:pStyle w:val="Akapitzlist"/>
        <w:numPr>
          <w:ilvl w:val="0"/>
          <w:numId w:val="15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 xml:space="preserve">Posiadam(my) niezbędną wiedzę i doświadczenie oraz dysponujemy odpowiednim potencjałem technicznym </w:t>
      </w:r>
      <w:r w:rsidR="004E31D4">
        <w:rPr>
          <w:rFonts w:asciiTheme="minorHAnsi" w:hAnsiTheme="minorHAnsi"/>
          <w:sz w:val="20"/>
          <w:szCs w:val="20"/>
        </w:rPr>
        <w:br/>
      </w:r>
      <w:r w:rsidRPr="009A5533">
        <w:rPr>
          <w:rFonts w:asciiTheme="minorHAnsi" w:hAnsiTheme="minorHAnsi"/>
          <w:sz w:val="20"/>
          <w:szCs w:val="20"/>
        </w:rPr>
        <w:t xml:space="preserve">i osobami zdolnymi do wykonania zamówienia, a dotychczasowe zamówienia na rzecz odbiorców zrealizowaliśmy </w:t>
      </w:r>
      <w:r w:rsidR="004E31D4">
        <w:rPr>
          <w:rFonts w:asciiTheme="minorHAnsi" w:hAnsiTheme="minorHAnsi"/>
          <w:sz w:val="20"/>
          <w:szCs w:val="20"/>
        </w:rPr>
        <w:br/>
      </w:r>
      <w:r w:rsidRPr="009A5533">
        <w:rPr>
          <w:rFonts w:asciiTheme="minorHAnsi" w:hAnsiTheme="minorHAnsi"/>
          <w:sz w:val="20"/>
          <w:szCs w:val="20"/>
        </w:rPr>
        <w:t>z należytą starannością.</w:t>
      </w:r>
    </w:p>
    <w:p w:rsidR="0012394E" w:rsidRPr="009A5533" w:rsidRDefault="0012394E" w:rsidP="004E31D4">
      <w:pPr>
        <w:pStyle w:val="Akapitzlist"/>
        <w:numPr>
          <w:ilvl w:val="0"/>
          <w:numId w:val="15"/>
        </w:numPr>
        <w:ind w:left="426"/>
        <w:jc w:val="both"/>
        <w:rPr>
          <w:rStyle w:val="5yl5"/>
          <w:rFonts w:asciiTheme="minorHAnsi" w:hAnsiTheme="minorHAnsi"/>
          <w:sz w:val="20"/>
          <w:szCs w:val="20"/>
        </w:rPr>
      </w:pPr>
      <w:r w:rsidRPr="009A5533">
        <w:rPr>
          <w:rStyle w:val="5yl5"/>
          <w:rFonts w:asciiTheme="minorHAnsi" w:hAnsiTheme="minorHAnsi"/>
          <w:sz w:val="20"/>
          <w:szCs w:val="20"/>
        </w:rPr>
        <w:t xml:space="preserve">Zgodnie z europejskim rozporządzeniem o ochronie danych osobowych z dnia 27 kwietnia 2016 r. (Dz. Urz. UE L nr 119, str. 1), wyrażam zgodę na przetwarzanie moich danych osobowych przez administratora danych Miejski Ośrodek Sportu i Rekreacji z siedzibą w Elblągu, ul. Karowa 1, dla potrzeb związanych z realizacją postępowania </w:t>
      </w:r>
      <w:r w:rsidR="004E31D4">
        <w:rPr>
          <w:rStyle w:val="5yl5"/>
          <w:rFonts w:asciiTheme="minorHAnsi" w:hAnsiTheme="minorHAnsi"/>
          <w:sz w:val="20"/>
          <w:szCs w:val="20"/>
        </w:rPr>
        <w:br/>
      </w:r>
      <w:r w:rsidRPr="009A5533">
        <w:rPr>
          <w:rStyle w:val="5yl5"/>
          <w:rFonts w:asciiTheme="minorHAnsi" w:hAnsiTheme="minorHAnsi"/>
          <w:sz w:val="20"/>
          <w:szCs w:val="20"/>
        </w:rPr>
        <w:t>o udzielenie zamówienia publicznego..</w:t>
      </w:r>
    </w:p>
    <w:p w:rsidR="0012394E" w:rsidRPr="009A5533" w:rsidRDefault="0012394E" w:rsidP="004E31D4">
      <w:pPr>
        <w:pStyle w:val="Akapitzlist"/>
        <w:numPr>
          <w:ilvl w:val="0"/>
          <w:numId w:val="15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 xml:space="preserve">Podaję dane osobowe dobrowolnie i oświadczam, że są one zgodne z prawdą. </w:t>
      </w:r>
    </w:p>
    <w:p w:rsidR="0012394E" w:rsidRDefault="009A5533" w:rsidP="004E31D4">
      <w:pPr>
        <w:pStyle w:val="Akapitzlist"/>
        <w:numPr>
          <w:ilvl w:val="0"/>
          <w:numId w:val="15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>Z</w:t>
      </w:r>
      <w:r w:rsidR="0012394E" w:rsidRPr="009A5533">
        <w:rPr>
          <w:rFonts w:asciiTheme="minorHAnsi" w:hAnsiTheme="minorHAnsi"/>
          <w:sz w:val="20"/>
          <w:szCs w:val="20"/>
        </w:rPr>
        <w:t>apoznałem(-</w:t>
      </w:r>
      <w:proofErr w:type="spellStart"/>
      <w:r w:rsidR="0012394E" w:rsidRPr="009A5533">
        <w:rPr>
          <w:rFonts w:asciiTheme="minorHAnsi" w:hAnsiTheme="minorHAnsi"/>
          <w:sz w:val="20"/>
          <w:szCs w:val="20"/>
        </w:rPr>
        <w:t>am</w:t>
      </w:r>
      <w:proofErr w:type="spellEnd"/>
      <w:r w:rsidR="0012394E" w:rsidRPr="009A5533">
        <w:rPr>
          <w:rFonts w:asciiTheme="minorHAnsi" w:hAnsiTheme="minorHAnsi"/>
          <w:sz w:val="20"/>
          <w:szCs w:val="20"/>
        </w:rPr>
        <w:t xml:space="preserve">) się z treścią klauzuli informacyjnej (zawartej we wzorze umowy), w tym z informacją o celu </w:t>
      </w:r>
      <w:r w:rsidR="0005483E">
        <w:rPr>
          <w:rFonts w:asciiTheme="minorHAnsi" w:hAnsiTheme="minorHAnsi"/>
          <w:sz w:val="20"/>
          <w:szCs w:val="20"/>
        </w:rPr>
        <w:br/>
      </w:r>
      <w:r w:rsidR="0012394E" w:rsidRPr="009A5533">
        <w:rPr>
          <w:rFonts w:asciiTheme="minorHAnsi" w:hAnsiTheme="minorHAnsi"/>
          <w:sz w:val="20"/>
          <w:szCs w:val="20"/>
        </w:rPr>
        <w:t>i sposobach przetwarzania danych osobowych oraz prawie dostępu do treści swoich danych i prawie ich poprawiania.</w:t>
      </w:r>
    </w:p>
    <w:p w:rsidR="0051645B" w:rsidRDefault="0051645B" w:rsidP="0051645B">
      <w:pPr>
        <w:pStyle w:val="Akapitzlist"/>
        <w:ind w:left="426"/>
        <w:jc w:val="both"/>
        <w:rPr>
          <w:rFonts w:asciiTheme="minorHAnsi" w:hAnsiTheme="minorHAnsi"/>
          <w:sz w:val="20"/>
          <w:szCs w:val="20"/>
        </w:rPr>
      </w:pPr>
    </w:p>
    <w:p w:rsidR="0051645B" w:rsidRPr="009A5533" w:rsidRDefault="0051645B" w:rsidP="0051645B">
      <w:pPr>
        <w:pStyle w:val="Akapitzlist"/>
        <w:ind w:left="426"/>
        <w:jc w:val="both"/>
        <w:rPr>
          <w:rFonts w:asciiTheme="minorHAnsi" w:hAnsiTheme="minorHAnsi"/>
          <w:sz w:val="20"/>
          <w:szCs w:val="20"/>
        </w:rPr>
      </w:pPr>
    </w:p>
    <w:p w:rsidR="005F4627" w:rsidRDefault="005F4627" w:rsidP="005F4627">
      <w:pPr>
        <w:widowControl w:val="0"/>
        <w:autoSpaceDE w:val="0"/>
        <w:autoSpaceDN w:val="0"/>
        <w:adjustRightInd w:val="0"/>
        <w:ind w:left="567" w:hanging="567"/>
        <w:rPr>
          <w:rFonts w:asciiTheme="minorHAnsi" w:hAnsiTheme="minorHAnsi" w:cstheme="minorHAnsi"/>
          <w:color w:val="FF0000"/>
          <w:sz w:val="20"/>
          <w:szCs w:val="20"/>
        </w:rPr>
      </w:pP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</w:p>
    <w:p w:rsidR="005F4627" w:rsidRPr="007C2E0B" w:rsidRDefault="005F4627" w:rsidP="005F462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="007D6F68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7C2E0B">
        <w:rPr>
          <w:rFonts w:asciiTheme="minorHAnsi" w:hAnsiTheme="minorHAnsi" w:cstheme="minorHAnsi"/>
          <w:sz w:val="20"/>
          <w:szCs w:val="20"/>
        </w:rPr>
        <w:t>…………………………………………………….…………</w:t>
      </w:r>
      <w:r w:rsidR="007C2E0B">
        <w:rPr>
          <w:rFonts w:asciiTheme="minorHAnsi" w:hAnsiTheme="minorHAnsi" w:cstheme="minorHAnsi"/>
          <w:sz w:val="20"/>
          <w:szCs w:val="20"/>
        </w:rPr>
        <w:t>……………………..</w:t>
      </w:r>
    </w:p>
    <w:p w:rsidR="005F4627" w:rsidRPr="00C97C51" w:rsidRDefault="005F4627" w:rsidP="005F462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w w:val="150"/>
          <w:sz w:val="20"/>
          <w:szCs w:val="20"/>
        </w:rPr>
      </w:pPr>
      <w:r w:rsidRPr="007C2E0B">
        <w:rPr>
          <w:rFonts w:asciiTheme="minorHAnsi" w:hAnsiTheme="minorHAnsi" w:cstheme="minorHAnsi"/>
          <w:sz w:val="20"/>
          <w:szCs w:val="20"/>
        </w:rPr>
        <w:tab/>
      </w:r>
      <w:r w:rsidRPr="007C2E0B">
        <w:rPr>
          <w:rFonts w:asciiTheme="minorHAnsi" w:hAnsiTheme="minorHAnsi" w:cstheme="minorHAnsi"/>
          <w:sz w:val="20"/>
          <w:szCs w:val="20"/>
        </w:rPr>
        <w:tab/>
      </w:r>
      <w:r w:rsidRPr="007C2E0B">
        <w:rPr>
          <w:rFonts w:asciiTheme="minorHAnsi" w:hAnsiTheme="minorHAnsi" w:cstheme="minorHAnsi"/>
          <w:sz w:val="20"/>
          <w:szCs w:val="20"/>
        </w:rPr>
        <w:tab/>
      </w:r>
      <w:r w:rsidRPr="007C2E0B">
        <w:rPr>
          <w:rFonts w:asciiTheme="minorHAnsi" w:hAnsiTheme="minorHAnsi" w:cstheme="minorHAnsi"/>
          <w:sz w:val="20"/>
          <w:szCs w:val="20"/>
        </w:rPr>
        <w:tab/>
      </w:r>
      <w:r w:rsidRPr="007C2E0B">
        <w:rPr>
          <w:rFonts w:asciiTheme="minorHAnsi" w:hAnsiTheme="minorHAnsi" w:cstheme="minorHAnsi"/>
          <w:sz w:val="20"/>
          <w:szCs w:val="20"/>
        </w:rPr>
        <w:tab/>
      </w:r>
      <w:r w:rsidR="007D6F68">
        <w:rPr>
          <w:rFonts w:asciiTheme="minorHAnsi" w:hAnsiTheme="minorHAnsi" w:cstheme="minorHAnsi"/>
          <w:sz w:val="20"/>
          <w:szCs w:val="20"/>
        </w:rPr>
        <w:tab/>
      </w:r>
      <w:r w:rsidRPr="007C2E0B">
        <w:rPr>
          <w:rFonts w:asciiTheme="minorHAnsi" w:hAnsiTheme="minorHAnsi" w:cstheme="minorHAnsi"/>
          <w:sz w:val="20"/>
          <w:szCs w:val="20"/>
        </w:rPr>
        <w:t>(</w:t>
      </w:r>
      <w:r w:rsidRPr="007C2E0B">
        <w:rPr>
          <w:rFonts w:asciiTheme="minorHAnsi" w:hAnsiTheme="minorHAnsi" w:cstheme="minorHAnsi"/>
          <w:sz w:val="18"/>
          <w:szCs w:val="18"/>
        </w:rPr>
        <w:t>podpis i pieczęć uprawnionego przedstawiciela Wykonawcy</w:t>
      </w:r>
      <w:r w:rsidRPr="00C97C51">
        <w:rPr>
          <w:rFonts w:asciiTheme="minorHAnsi" w:hAnsiTheme="minorHAnsi" w:cstheme="minorHAnsi"/>
          <w:sz w:val="20"/>
          <w:szCs w:val="20"/>
        </w:rPr>
        <w:t>) ………………………………………………………….</w:t>
      </w:r>
    </w:p>
    <w:p w:rsidR="00083C1C" w:rsidRPr="00167F34" w:rsidRDefault="005F4627" w:rsidP="00167F3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16"/>
          <w:szCs w:val="20"/>
        </w:rPr>
      </w:pPr>
      <w:r w:rsidRPr="00C97C51">
        <w:rPr>
          <w:rFonts w:asciiTheme="minorHAnsi" w:hAnsiTheme="minorHAnsi" w:cstheme="minorHAnsi"/>
          <w:sz w:val="16"/>
          <w:szCs w:val="20"/>
        </w:rPr>
        <w:t xml:space="preserve">    /miejscowość, data/</w:t>
      </w:r>
      <w:r w:rsidRPr="00C97C51">
        <w:rPr>
          <w:rFonts w:asciiTheme="minorHAnsi" w:hAnsiTheme="minorHAnsi" w:cstheme="minorHAnsi"/>
          <w:sz w:val="16"/>
          <w:szCs w:val="20"/>
        </w:rPr>
        <w:tab/>
      </w:r>
      <w:r w:rsidR="006B3B03" w:rsidRPr="00C97C51">
        <w:rPr>
          <w:rFonts w:asciiTheme="minorHAnsi" w:hAnsiTheme="minorHAnsi" w:cstheme="minorHAnsi"/>
          <w:sz w:val="16"/>
          <w:szCs w:val="20"/>
        </w:rPr>
        <w:tab/>
      </w:r>
      <w:r w:rsidR="006B3B03" w:rsidRPr="00C97C51">
        <w:rPr>
          <w:rFonts w:asciiTheme="minorHAnsi" w:hAnsiTheme="minorHAnsi" w:cstheme="minorHAnsi"/>
          <w:sz w:val="16"/>
          <w:szCs w:val="20"/>
        </w:rPr>
        <w:tab/>
      </w:r>
      <w:r w:rsidR="006B3B03" w:rsidRPr="00C97C51">
        <w:rPr>
          <w:rFonts w:asciiTheme="minorHAnsi" w:hAnsiTheme="minorHAnsi" w:cstheme="minorHAnsi"/>
          <w:sz w:val="16"/>
          <w:szCs w:val="20"/>
        </w:rPr>
        <w:tab/>
      </w:r>
    </w:p>
    <w:p w:rsidR="006B3B03" w:rsidRPr="009A5533" w:rsidRDefault="006C2BF3" w:rsidP="009A5533">
      <w:pPr>
        <w:widowControl w:val="0"/>
        <w:autoSpaceDE w:val="0"/>
        <w:autoSpaceDN w:val="0"/>
        <w:adjustRightInd w:val="0"/>
        <w:ind w:left="5664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9A5533">
        <w:rPr>
          <w:rFonts w:asciiTheme="minorHAnsi" w:hAnsiTheme="minorHAnsi" w:cstheme="minorHAnsi"/>
          <w:b/>
          <w:sz w:val="20"/>
          <w:szCs w:val="20"/>
        </w:rPr>
        <w:lastRenderedPageBreak/>
        <w:t>Załącznik 2</w:t>
      </w:r>
      <w:r w:rsidR="006B3B03" w:rsidRPr="009A5533">
        <w:rPr>
          <w:rFonts w:asciiTheme="minorHAnsi" w:hAnsiTheme="minorHAnsi" w:cstheme="minorHAnsi"/>
          <w:b/>
          <w:sz w:val="20"/>
          <w:szCs w:val="20"/>
        </w:rPr>
        <w:t xml:space="preserve"> – wzór umowy</w:t>
      </w:r>
    </w:p>
    <w:p w:rsidR="00167F34" w:rsidRPr="00BB047A" w:rsidRDefault="00167F34" w:rsidP="00C97C51">
      <w:pPr>
        <w:jc w:val="center"/>
        <w:rPr>
          <w:rFonts w:ascii="Arial" w:hAnsi="Arial" w:cs="Arial"/>
          <w:sz w:val="20"/>
          <w:szCs w:val="20"/>
        </w:rPr>
      </w:pPr>
    </w:p>
    <w:p w:rsidR="00167F34" w:rsidRPr="00BB047A" w:rsidRDefault="00167F34" w:rsidP="00C97C51">
      <w:pPr>
        <w:jc w:val="center"/>
        <w:rPr>
          <w:rFonts w:asciiTheme="minorHAnsi" w:hAnsiTheme="minorHAnsi" w:cs="Arial"/>
          <w:sz w:val="22"/>
          <w:szCs w:val="22"/>
        </w:rPr>
      </w:pPr>
    </w:p>
    <w:p w:rsidR="00C97C51" w:rsidRPr="00722293" w:rsidRDefault="00C97C51" w:rsidP="00C97C51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722293">
        <w:rPr>
          <w:rFonts w:asciiTheme="minorHAnsi" w:hAnsiTheme="minorHAnsi" w:cs="Arial"/>
          <w:b/>
          <w:sz w:val="22"/>
          <w:szCs w:val="22"/>
        </w:rPr>
        <w:t>Umowa Nr D</w:t>
      </w:r>
      <w:r w:rsidR="00A66359" w:rsidRPr="00722293">
        <w:rPr>
          <w:rFonts w:asciiTheme="minorHAnsi" w:hAnsiTheme="minorHAnsi" w:cs="Arial"/>
          <w:b/>
          <w:sz w:val="22"/>
          <w:szCs w:val="22"/>
        </w:rPr>
        <w:t>A</w:t>
      </w:r>
      <w:r w:rsidRPr="00722293">
        <w:rPr>
          <w:rFonts w:asciiTheme="minorHAnsi" w:hAnsiTheme="minorHAnsi" w:cs="Arial"/>
          <w:b/>
          <w:sz w:val="22"/>
          <w:szCs w:val="22"/>
        </w:rPr>
        <w:t xml:space="preserve">- </w:t>
      </w:r>
      <w:r w:rsidR="00DB0AA3" w:rsidRPr="00722293">
        <w:rPr>
          <w:rFonts w:asciiTheme="minorHAnsi" w:hAnsiTheme="minorHAnsi" w:cs="Arial"/>
          <w:b/>
          <w:sz w:val="22"/>
          <w:szCs w:val="22"/>
        </w:rPr>
        <w:t>……</w:t>
      </w:r>
      <w:r w:rsidR="006C2BF3" w:rsidRPr="00722293">
        <w:rPr>
          <w:rFonts w:asciiTheme="minorHAnsi" w:hAnsiTheme="minorHAnsi" w:cs="Arial"/>
          <w:b/>
          <w:sz w:val="22"/>
          <w:szCs w:val="22"/>
        </w:rPr>
        <w:t>/20</w:t>
      </w:r>
      <w:r w:rsidR="00A66359" w:rsidRPr="00722293">
        <w:rPr>
          <w:rFonts w:asciiTheme="minorHAnsi" w:hAnsiTheme="minorHAnsi" w:cs="Arial"/>
          <w:b/>
          <w:sz w:val="22"/>
          <w:szCs w:val="22"/>
        </w:rPr>
        <w:t>20</w:t>
      </w:r>
    </w:p>
    <w:p w:rsidR="00C97C51" w:rsidRPr="00BB047A" w:rsidRDefault="00C97C51" w:rsidP="00C97C51">
      <w:pPr>
        <w:jc w:val="center"/>
        <w:rPr>
          <w:rFonts w:asciiTheme="minorHAnsi" w:hAnsiTheme="minorHAnsi" w:cs="Arial"/>
          <w:sz w:val="22"/>
          <w:szCs w:val="22"/>
        </w:rPr>
      </w:pPr>
      <w:r w:rsidRPr="00BB047A">
        <w:rPr>
          <w:rFonts w:asciiTheme="minorHAnsi" w:hAnsiTheme="minorHAnsi" w:cs="Arial"/>
          <w:sz w:val="22"/>
          <w:szCs w:val="22"/>
        </w:rPr>
        <w:t xml:space="preserve">zawarta w dniu </w:t>
      </w:r>
      <w:r w:rsidR="006C2BF3" w:rsidRPr="00BB047A">
        <w:rPr>
          <w:rFonts w:asciiTheme="minorHAnsi" w:hAnsiTheme="minorHAnsi" w:cs="Arial"/>
          <w:b/>
          <w:sz w:val="22"/>
          <w:szCs w:val="22"/>
        </w:rPr>
        <w:t xml:space="preserve">………………………… </w:t>
      </w:r>
      <w:r w:rsidR="00880988">
        <w:rPr>
          <w:rFonts w:asciiTheme="minorHAnsi" w:hAnsiTheme="minorHAnsi" w:cs="Arial"/>
          <w:sz w:val="22"/>
          <w:szCs w:val="22"/>
        </w:rPr>
        <w:t>20</w:t>
      </w:r>
      <w:r w:rsidR="00A66359">
        <w:rPr>
          <w:rFonts w:asciiTheme="minorHAnsi" w:hAnsiTheme="minorHAnsi" w:cs="Arial"/>
          <w:sz w:val="22"/>
          <w:szCs w:val="22"/>
        </w:rPr>
        <w:t xml:space="preserve">20 </w:t>
      </w:r>
      <w:r w:rsidRPr="00BB047A">
        <w:rPr>
          <w:rFonts w:asciiTheme="minorHAnsi" w:hAnsiTheme="minorHAnsi" w:cs="Arial"/>
          <w:sz w:val="22"/>
          <w:szCs w:val="22"/>
        </w:rPr>
        <w:t>r. pomiędzy</w:t>
      </w:r>
    </w:p>
    <w:p w:rsidR="00C97C51" w:rsidRPr="00BB047A" w:rsidRDefault="00C97C51" w:rsidP="00C97C51">
      <w:pPr>
        <w:rPr>
          <w:rFonts w:asciiTheme="minorHAnsi" w:hAnsiTheme="minorHAnsi" w:cs="Arial"/>
          <w:sz w:val="22"/>
          <w:szCs w:val="22"/>
        </w:rPr>
      </w:pPr>
    </w:p>
    <w:p w:rsidR="00C97C51" w:rsidRPr="00BB047A" w:rsidRDefault="00C97C51" w:rsidP="00DB0AA3">
      <w:pPr>
        <w:tabs>
          <w:tab w:val="left" w:pos="1134"/>
          <w:tab w:val="left" w:pos="1701"/>
          <w:tab w:val="left" w:pos="1985"/>
        </w:tabs>
        <w:jc w:val="both"/>
        <w:rPr>
          <w:rFonts w:asciiTheme="minorHAnsi" w:hAnsiTheme="minorHAnsi" w:cs="Arial"/>
          <w:sz w:val="22"/>
          <w:szCs w:val="22"/>
        </w:rPr>
      </w:pPr>
      <w:r w:rsidRPr="00BB047A">
        <w:rPr>
          <w:rFonts w:asciiTheme="minorHAnsi" w:hAnsiTheme="minorHAnsi" w:cs="Arial"/>
          <w:b/>
          <w:bCs/>
          <w:sz w:val="22"/>
          <w:szCs w:val="22"/>
        </w:rPr>
        <w:t xml:space="preserve">Miejskim Ośrodkiem Sportu i Rekreacji </w:t>
      </w:r>
      <w:r w:rsidRPr="00BB047A">
        <w:rPr>
          <w:rFonts w:asciiTheme="minorHAnsi" w:hAnsiTheme="minorHAnsi" w:cs="Arial"/>
          <w:b/>
          <w:sz w:val="22"/>
          <w:szCs w:val="22"/>
        </w:rPr>
        <w:t>z siedzibą przy ul. Karowej 1</w:t>
      </w:r>
      <w:r w:rsidR="00DB0AA3" w:rsidRPr="00BB047A">
        <w:rPr>
          <w:rFonts w:asciiTheme="minorHAnsi" w:hAnsiTheme="minorHAnsi" w:cs="Arial"/>
          <w:b/>
          <w:sz w:val="22"/>
          <w:szCs w:val="22"/>
        </w:rPr>
        <w:t>, 82-300 Elbląg</w:t>
      </w:r>
      <w:r w:rsidRPr="00BB047A">
        <w:rPr>
          <w:rFonts w:asciiTheme="minorHAnsi" w:hAnsiTheme="minorHAnsi" w:cs="Arial"/>
          <w:b/>
          <w:sz w:val="22"/>
          <w:szCs w:val="22"/>
        </w:rPr>
        <w:t>,  REGON: 000662959</w:t>
      </w:r>
      <w:r w:rsidRPr="00BB047A">
        <w:rPr>
          <w:rFonts w:asciiTheme="minorHAnsi" w:hAnsiTheme="minorHAnsi" w:cs="Arial"/>
          <w:sz w:val="22"/>
          <w:szCs w:val="22"/>
        </w:rPr>
        <w:t>, reprezentowanym przez:</w:t>
      </w:r>
    </w:p>
    <w:p w:rsidR="00C97C51" w:rsidRPr="00BB047A" w:rsidRDefault="001361B7" w:rsidP="00C97C51">
      <w:pPr>
        <w:tabs>
          <w:tab w:val="left" w:pos="1134"/>
          <w:tab w:val="left" w:pos="1701"/>
          <w:tab w:val="left" w:pos="1985"/>
        </w:tabs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…………………………………………….</w:t>
      </w:r>
    </w:p>
    <w:p w:rsidR="00C97C51" w:rsidRPr="00BB047A" w:rsidRDefault="00C97C51" w:rsidP="00C97C51">
      <w:pPr>
        <w:jc w:val="both"/>
        <w:rPr>
          <w:rFonts w:asciiTheme="minorHAnsi" w:hAnsiTheme="minorHAnsi" w:cs="Arial"/>
          <w:sz w:val="22"/>
          <w:szCs w:val="22"/>
        </w:rPr>
      </w:pPr>
      <w:r w:rsidRPr="00BB047A">
        <w:rPr>
          <w:rFonts w:asciiTheme="minorHAnsi" w:hAnsiTheme="minorHAnsi" w:cs="Arial"/>
          <w:sz w:val="22"/>
          <w:szCs w:val="22"/>
        </w:rPr>
        <w:t xml:space="preserve">zwanym dalej  „Zamawiającym” </w:t>
      </w:r>
    </w:p>
    <w:p w:rsidR="00C97C51" w:rsidRPr="00DB0AA3" w:rsidRDefault="00C97C51" w:rsidP="00C97C51">
      <w:pPr>
        <w:jc w:val="both"/>
        <w:rPr>
          <w:rFonts w:asciiTheme="minorHAnsi" w:hAnsiTheme="minorHAnsi" w:cs="Arial"/>
          <w:sz w:val="22"/>
          <w:szCs w:val="22"/>
        </w:rPr>
      </w:pPr>
      <w:r w:rsidRPr="00DB0AA3">
        <w:rPr>
          <w:rFonts w:asciiTheme="minorHAnsi" w:hAnsiTheme="minorHAnsi" w:cs="Arial"/>
          <w:sz w:val="22"/>
          <w:szCs w:val="22"/>
        </w:rPr>
        <w:t xml:space="preserve">a </w:t>
      </w:r>
    </w:p>
    <w:p w:rsidR="00C97C51" w:rsidRPr="00DB0AA3" w:rsidRDefault="00C97C51" w:rsidP="00C97C51">
      <w:pPr>
        <w:jc w:val="both"/>
        <w:rPr>
          <w:rFonts w:asciiTheme="minorHAnsi" w:hAnsiTheme="minorHAnsi" w:cs="Arial"/>
          <w:sz w:val="22"/>
          <w:szCs w:val="22"/>
        </w:rPr>
      </w:pPr>
      <w:r w:rsidRPr="00DB0AA3">
        <w:rPr>
          <w:rFonts w:asciiTheme="minorHAnsi" w:hAnsiTheme="minorHAnsi" w:cs="Arial"/>
          <w:sz w:val="22"/>
          <w:szCs w:val="22"/>
        </w:rPr>
        <w:t>…………………………………</w:t>
      </w:r>
      <w:r w:rsidR="00EA61CA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 </w:t>
      </w:r>
      <w:r w:rsidRPr="00DB0AA3">
        <w:rPr>
          <w:rFonts w:asciiTheme="minorHAnsi" w:hAnsiTheme="minorHAnsi" w:cs="Arial"/>
          <w:sz w:val="22"/>
          <w:szCs w:val="22"/>
        </w:rPr>
        <w:t xml:space="preserve">zwanym </w:t>
      </w:r>
      <w:r w:rsidR="00EA61CA">
        <w:rPr>
          <w:rFonts w:asciiTheme="minorHAnsi" w:hAnsiTheme="minorHAnsi" w:cs="Arial"/>
          <w:sz w:val="22"/>
          <w:szCs w:val="22"/>
        </w:rPr>
        <w:t xml:space="preserve">dalej </w:t>
      </w:r>
      <w:r w:rsidRPr="00DB0AA3">
        <w:rPr>
          <w:rFonts w:asciiTheme="minorHAnsi" w:hAnsiTheme="minorHAnsi" w:cs="Arial"/>
          <w:sz w:val="22"/>
          <w:szCs w:val="22"/>
        </w:rPr>
        <w:t>„Wykonawcą”</w:t>
      </w:r>
    </w:p>
    <w:p w:rsidR="00C97C51" w:rsidRPr="00DB0AA3" w:rsidRDefault="00C97C51" w:rsidP="00C97C51">
      <w:pPr>
        <w:tabs>
          <w:tab w:val="left" w:pos="1134"/>
          <w:tab w:val="left" w:pos="1701"/>
          <w:tab w:val="left" w:pos="1985"/>
        </w:tabs>
        <w:ind w:hanging="1136"/>
        <w:jc w:val="both"/>
        <w:rPr>
          <w:rFonts w:asciiTheme="minorHAnsi" w:hAnsiTheme="minorHAnsi" w:cs="Arial"/>
          <w:bCs/>
          <w:sz w:val="22"/>
          <w:szCs w:val="22"/>
        </w:rPr>
      </w:pPr>
    </w:p>
    <w:p w:rsidR="00BB047A" w:rsidRPr="00880988" w:rsidRDefault="00BB047A" w:rsidP="00BB047A">
      <w:pPr>
        <w:spacing w:after="120"/>
        <w:jc w:val="both"/>
        <w:rPr>
          <w:rFonts w:asciiTheme="minorHAnsi" w:hAnsiTheme="minorHAnsi" w:cs="Arial"/>
          <w:sz w:val="18"/>
          <w:szCs w:val="18"/>
        </w:rPr>
      </w:pPr>
      <w:r w:rsidRPr="00880988">
        <w:rPr>
          <w:rFonts w:asciiTheme="minorHAnsi" w:hAnsiTheme="minorHAnsi" w:cs="Arial"/>
          <w:sz w:val="18"/>
          <w:szCs w:val="18"/>
        </w:rPr>
        <w:t xml:space="preserve">na podstawie art. 4 pkt 8 ustawy z dnia 29 stycznia 2004 r. Prawo zamówień publicznych, strony zawierają umowę, o następującej treści:  </w:t>
      </w:r>
    </w:p>
    <w:p w:rsidR="00BB047A" w:rsidRPr="00880988" w:rsidRDefault="00BB047A" w:rsidP="00BB047A">
      <w:pPr>
        <w:spacing w:after="120"/>
        <w:jc w:val="both"/>
        <w:rPr>
          <w:rFonts w:asciiTheme="minorHAnsi" w:hAnsiTheme="minorHAnsi" w:cs="Arial"/>
          <w:sz w:val="18"/>
          <w:szCs w:val="18"/>
        </w:rPr>
      </w:pPr>
      <w:r w:rsidRPr="00880988">
        <w:rPr>
          <w:rFonts w:asciiTheme="minorHAnsi" w:hAnsiTheme="minorHAnsi" w:cs="Arial"/>
          <w:sz w:val="18"/>
          <w:szCs w:val="18"/>
        </w:rPr>
        <w:t>Umowa zawarta z Wykonawcą wyłonionym w postępowaniu o udzielenie zamówienia publicznego którego wartość nie przekracza wyrażonej w złotych równowartości kwoty 30 000 euro</w:t>
      </w:r>
    </w:p>
    <w:p w:rsidR="00BB047A" w:rsidRDefault="00BB047A" w:rsidP="00BB047A">
      <w:pPr>
        <w:rPr>
          <w:rFonts w:asciiTheme="minorHAnsi" w:hAnsiTheme="minorHAnsi" w:cs="Arial"/>
          <w:sz w:val="22"/>
          <w:szCs w:val="22"/>
        </w:rPr>
      </w:pPr>
    </w:p>
    <w:p w:rsidR="00BB047A" w:rsidRDefault="00BB047A" w:rsidP="00BB047A">
      <w:pPr>
        <w:shd w:val="clear" w:color="auto" w:fill="FFFFFF"/>
        <w:ind w:right="10"/>
        <w:jc w:val="center"/>
        <w:rPr>
          <w:rFonts w:asciiTheme="minorHAnsi" w:hAnsiTheme="minorHAnsi" w:cs="Arial"/>
          <w:spacing w:val="-21"/>
          <w:sz w:val="22"/>
          <w:szCs w:val="22"/>
        </w:rPr>
      </w:pPr>
      <w:r>
        <w:rPr>
          <w:rFonts w:asciiTheme="minorHAnsi" w:hAnsiTheme="minorHAnsi" w:cs="Arial"/>
          <w:spacing w:val="-21"/>
          <w:sz w:val="22"/>
          <w:szCs w:val="22"/>
        </w:rPr>
        <w:t>§ 1</w:t>
      </w:r>
    </w:p>
    <w:p w:rsidR="00BB047A" w:rsidRPr="00381B53" w:rsidRDefault="00BB047A" w:rsidP="00880988">
      <w:pPr>
        <w:pStyle w:val="Akapitzlist"/>
        <w:numPr>
          <w:ilvl w:val="0"/>
          <w:numId w:val="6"/>
        </w:numPr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381B53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r w:rsidR="00381B53" w:rsidRPr="00381B53">
        <w:rPr>
          <w:rFonts w:asciiTheme="minorHAnsi" w:hAnsiTheme="minorHAnsi" w:cstheme="minorHAnsi"/>
          <w:b/>
          <w:sz w:val="22"/>
          <w:szCs w:val="22"/>
        </w:rPr>
        <w:t>dostawa k</w:t>
      </w:r>
      <w:r w:rsidR="00381B53" w:rsidRPr="00381B53">
        <w:rPr>
          <w:rFonts w:asciiTheme="minorHAnsi" w:hAnsiTheme="minorHAnsi"/>
          <w:b/>
          <w:sz w:val="22"/>
          <w:szCs w:val="22"/>
        </w:rPr>
        <w:t xml:space="preserve">osiarki samojezdnej – model: </w:t>
      </w:r>
      <w:r w:rsidR="00A66359">
        <w:rPr>
          <w:rFonts w:asciiTheme="minorHAnsi" w:hAnsiTheme="minorHAnsi"/>
          <w:b/>
          <w:sz w:val="22"/>
          <w:szCs w:val="22"/>
        </w:rPr>
        <w:t>………………………………….</w:t>
      </w:r>
      <w:r w:rsidR="00381B53" w:rsidRPr="00381B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649FE" w:rsidRPr="00381B53">
        <w:rPr>
          <w:rFonts w:asciiTheme="minorHAnsi" w:hAnsiTheme="minorHAnsi" w:cstheme="minorHAnsi"/>
          <w:sz w:val="22"/>
          <w:szCs w:val="22"/>
        </w:rPr>
        <w:t>przeznaczon</w:t>
      </w:r>
      <w:r w:rsidR="001361B7">
        <w:rPr>
          <w:rFonts w:asciiTheme="minorHAnsi" w:hAnsiTheme="minorHAnsi" w:cstheme="minorHAnsi"/>
          <w:sz w:val="22"/>
          <w:szCs w:val="22"/>
        </w:rPr>
        <w:t>ej</w:t>
      </w:r>
      <w:r w:rsidR="000649FE" w:rsidRPr="00381B53">
        <w:rPr>
          <w:rFonts w:asciiTheme="minorHAnsi" w:hAnsiTheme="minorHAnsi" w:cstheme="minorHAnsi"/>
          <w:sz w:val="22"/>
          <w:szCs w:val="22"/>
        </w:rPr>
        <w:t xml:space="preserve"> do </w:t>
      </w:r>
      <w:r w:rsidR="001361B7">
        <w:rPr>
          <w:rFonts w:asciiTheme="minorHAnsi" w:hAnsiTheme="minorHAnsi" w:cstheme="minorHAnsi"/>
          <w:sz w:val="22"/>
          <w:szCs w:val="22"/>
        </w:rPr>
        <w:t>pielęgnacji b</w:t>
      </w:r>
      <w:r w:rsidR="00381B53">
        <w:rPr>
          <w:rFonts w:asciiTheme="minorHAnsi" w:hAnsiTheme="minorHAnsi" w:cstheme="minorHAnsi"/>
          <w:sz w:val="22"/>
          <w:szCs w:val="22"/>
        </w:rPr>
        <w:t>oisk piłkarskich przy ul. Skrzydlatej 1A</w:t>
      </w:r>
      <w:r w:rsidR="001361B7">
        <w:rPr>
          <w:rFonts w:asciiTheme="minorHAnsi" w:hAnsiTheme="minorHAnsi" w:cstheme="minorHAnsi"/>
          <w:sz w:val="22"/>
          <w:szCs w:val="22"/>
        </w:rPr>
        <w:t>,</w:t>
      </w:r>
      <w:r w:rsidR="00381B53">
        <w:rPr>
          <w:rFonts w:asciiTheme="minorHAnsi" w:hAnsiTheme="minorHAnsi" w:cstheme="minorHAnsi"/>
          <w:sz w:val="22"/>
          <w:szCs w:val="22"/>
        </w:rPr>
        <w:t xml:space="preserve"> </w:t>
      </w:r>
      <w:r w:rsidRPr="00381B53">
        <w:rPr>
          <w:rFonts w:asciiTheme="minorHAnsi" w:hAnsiTheme="minorHAnsi" w:cstheme="minorHAnsi"/>
          <w:sz w:val="22"/>
          <w:szCs w:val="22"/>
        </w:rPr>
        <w:t xml:space="preserve">o parametrach wskazanych </w:t>
      </w:r>
      <w:r w:rsidR="001361B7">
        <w:rPr>
          <w:rFonts w:asciiTheme="minorHAnsi" w:hAnsiTheme="minorHAnsi" w:cstheme="minorHAnsi"/>
          <w:sz w:val="22"/>
          <w:szCs w:val="22"/>
        </w:rPr>
        <w:br/>
      </w:r>
      <w:r w:rsidRPr="00381B53">
        <w:rPr>
          <w:rFonts w:asciiTheme="minorHAnsi" w:hAnsiTheme="minorHAnsi" w:cstheme="minorHAnsi"/>
          <w:sz w:val="22"/>
          <w:szCs w:val="22"/>
        </w:rPr>
        <w:t>w ofercie. Oferta Wykonawcy stanowi integralną część umowy.</w:t>
      </w:r>
    </w:p>
    <w:p w:rsidR="00BB047A" w:rsidRDefault="00BB047A" w:rsidP="009A5533">
      <w:pPr>
        <w:pStyle w:val="Akapitzlist"/>
        <w:numPr>
          <w:ilvl w:val="0"/>
          <w:numId w:val="6"/>
        </w:numPr>
        <w:ind w:left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Przedmiot zamówienia musi być </w:t>
      </w:r>
      <w:r w:rsidR="0051645B">
        <w:rPr>
          <w:rFonts w:asciiTheme="minorHAnsi" w:hAnsiTheme="minorHAnsi" w:cs="Arial"/>
          <w:sz w:val="22"/>
          <w:szCs w:val="22"/>
        </w:rPr>
        <w:t xml:space="preserve">fabrycznie nowy, </w:t>
      </w:r>
      <w:r>
        <w:rPr>
          <w:rFonts w:asciiTheme="minorHAnsi" w:hAnsiTheme="minorHAnsi" w:cs="Arial"/>
          <w:sz w:val="22"/>
          <w:szCs w:val="22"/>
        </w:rPr>
        <w:t xml:space="preserve">sprawny technicznie oraz gotowy do podjęcia natychmiastowej pracy. </w:t>
      </w:r>
    </w:p>
    <w:p w:rsidR="00381B53" w:rsidRDefault="00BB047A" w:rsidP="009A5533">
      <w:pPr>
        <w:pStyle w:val="Akapitzlist"/>
        <w:numPr>
          <w:ilvl w:val="0"/>
          <w:numId w:val="6"/>
        </w:numPr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381B53">
        <w:rPr>
          <w:rFonts w:asciiTheme="minorHAnsi" w:hAnsiTheme="minorHAnsi" w:cs="Arial"/>
          <w:sz w:val="22"/>
          <w:szCs w:val="22"/>
        </w:rPr>
        <w:t xml:space="preserve">Wykonawca zobowiązany będzie do uruchomienia maszyny i przeszkolenia personelu Zamawiającego      w zakresie obsługi i eksploatacji. </w:t>
      </w:r>
    </w:p>
    <w:p w:rsidR="00BB047A" w:rsidRPr="00880988" w:rsidRDefault="00BB047A" w:rsidP="009A5533">
      <w:pPr>
        <w:pStyle w:val="Akapitzlist"/>
        <w:numPr>
          <w:ilvl w:val="0"/>
          <w:numId w:val="6"/>
        </w:numPr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880988">
        <w:rPr>
          <w:rFonts w:asciiTheme="minorHAnsi" w:hAnsiTheme="minorHAnsi" w:cs="Arial"/>
          <w:sz w:val="22"/>
          <w:szCs w:val="22"/>
        </w:rPr>
        <w:t>Wykonawca zobowiązany będzie dołączyć do przedmiotu zamówienia komplet dokumentów, instrukcja obsługi musi być w języku polskim.</w:t>
      </w:r>
    </w:p>
    <w:p w:rsidR="00BB047A" w:rsidRDefault="00BB047A" w:rsidP="00BB047A">
      <w:pPr>
        <w:jc w:val="both"/>
        <w:rPr>
          <w:rFonts w:asciiTheme="minorHAnsi" w:hAnsiTheme="minorHAnsi" w:cs="Arial"/>
          <w:sz w:val="22"/>
          <w:szCs w:val="22"/>
        </w:rPr>
      </w:pPr>
    </w:p>
    <w:p w:rsidR="00BB047A" w:rsidRDefault="00BB047A" w:rsidP="00BB047A">
      <w:pPr>
        <w:shd w:val="clear" w:color="auto" w:fill="FFFFFF"/>
        <w:jc w:val="center"/>
        <w:rPr>
          <w:rFonts w:asciiTheme="minorHAnsi" w:hAnsiTheme="minorHAnsi" w:cs="Arial"/>
          <w:spacing w:val="-19"/>
          <w:sz w:val="22"/>
          <w:szCs w:val="22"/>
        </w:rPr>
      </w:pPr>
      <w:r>
        <w:rPr>
          <w:rFonts w:asciiTheme="minorHAnsi" w:hAnsiTheme="minorHAnsi" w:cs="Arial"/>
          <w:spacing w:val="-19"/>
          <w:sz w:val="22"/>
          <w:szCs w:val="22"/>
        </w:rPr>
        <w:t>§ 2</w:t>
      </w:r>
    </w:p>
    <w:p w:rsidR="00AB7DDD" w:rsidRPr="0051645B" w:rsidRDefault="00AB7DDD" w:rsidP="0051645B">
      <w:pPr>
        <w:pStyle w:val="Bezodstpw"/>
        <w:numPr>
          <w:ilvl w:val="0"/>
          <w:numId w:val="29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51645B">
        <w:rPr>
          <w:rFonts w:asciiTheme="minorHAnsi" w:hAnsiTheme="minorHAnsi" w:cstheme="minorHAnsi"/>
          <w:sz w:val="22"/>
          <w:szCs w:val="22"/>
        </w:rPr>
        <w:t xml:space="preserve">Wykonawca zobowiązany jest do: </w:t>
      </w:r>
    </w:p>
    <w:p w:rsidR="00AB7DDD" w:rsidRDefault="0051645B" w:rsidP="0051645B">
      <w:pPr>
        <w:pStyle w:val="Bezodstpw"/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="00AB7DDD" w:rsidRPr="0051645B">
        <w:rPr>
          <w:rFonts w:asciiTheme="minorHAnsi" w:hAnsiTheme="minorHAnsi" w:cstheme="minorHAnsi"/>
          <w:sz w:val="22"/>
          <w:szCs w:val="22"/>
        </w:rPr>
        <w:t xml:space="preserve">dzielenia minimum </w:t>
      </w:r>
      <w:r w:rsidR="00632193">
        <w:rPr>
          <w:rFonts w:asciiTheme="minorHAnsi" w:hAnsiTheme="minorHAnsi" w:cstheme="minorHAnsi"/>
          <w:sz w:val="22"/>
          <w:szCs w:val="22"/>
        </w:rPr>
        <w:t xml:space="preserve">12 </w:t>
      </w:r>
      <w:r w:rsidR="00AB7DDD" w:rsidRPr="0051645B">
        <w:rPr>
          <w:rFonts w:asciiTheme="minorHAnsi" w:hAnsiTheme="minorHAnsi" w:cstheme="minorHAnsi"/>
          <w:sz w:val="22"/>
          <w:szCs w:val="22"/>
        </w:rPr>
        <w:t>miesięcznej gwarancji, licząc od daty odbioru przedmiotu zamówienia</w:t>
      </w:r>
      <w:r>
        <w:rPr>
          <w:rFonts w:asciiTheme="minorHAnsi" w:hAnsiTheme="minorHAnsi" w:cstheme="minorHAnsi"/>
          <w:sz w:val="22"/>
          <w:szCs w:val="22"/>
        </w:rPr>
        <w:t xml:space="preserve"> przez Zamawiającego (</w:t>
      </w:r>
      <w:r w:rsidR="00AB7DDD" w:rsidRPr="0051645B">
        <w:rPr>
          <w:rFonts w:asciiTheme="minorHAnsi" w:hAnsiTheme="minorHAnsi" w:cstheme="minorHAnsi"/>
          <w:sz w:val="22"/>
          <w:szCs w:val="22"/>
        </w:rPr>
        <w:t>bez wad</w:t>
      </w:r>
      <w:r>
        <w:rPr>
          <w:rFonts w:asciiTheme="minorHAnsi" w:hAnsiTheme="minorHAnsi" w:cstheme="minorHAnsi"/>
          <w:sz w:val="22"/>
          <w:szCs w:val="22"/>
        </w:rPr>
        <w:t xml:space="preserve"> i usterek);</w:t>
      </w:r>
    </w:p>
    <w:p w:rsidR="0051645B" w:rsidRPr="0051645B" w:rsidRDefault="0051645B" w:rsidP="0051645B">
      <w:pPr>
        <w:pStyle w:val="Bezodstpw"/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zapewnienie bezpłatnego przeglądu gwarancyjnego według zaleceń producenta;</w:t>
      </w:r>
    </w:p>
    <w:p w:rsidR="00AB7DDD" w:rsidRPr="0051645B" w:rsidRDefault="0051645B" w:rsidP="0051645B">
      <w:pPr>
        <w:pStyle w:val="Bezodstpw"/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AB7DDD" w:rsidRPr="0051645B">
        <w:rPr>
          <w:rFonts w:asciiTheme="minorHAnsi" w:hAnsiTheme="minorHAnsi" w:cstheme="minorHAnsi"/>
          <w:sz w:val="22"/>
          <w:szCs w:val="22"/>
        </w:rPr>
        <w:t>apewnienia serwisu w okresie gwarancji w miejscu dostawy przedmiotu zamówienia lub wysyłki kurierem we wskazane miejsce na koszt Wykonawcy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AB7DDD" w:rsidRPr="0051645B" w:rsidRDefault="0051645B" w:rsidP="0051645B">
      <w:pPr>
        <w:pStyle w:val="Bezodstpw"/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AB7DDD" w:rsidRPr="0051645B">
        <w:rPr>
          <w:rFonts w:asciiTheme="minorHAnsi" w:hAnsiTheme="minorHAnsi" w:cstheme="minorHAnsi"/>
          <w:sz w:val="22"/>
          <w:szCs w:val="22"/>
        </w:rPr>
        <w:t xml:space="preserve">oniesienia w okresie gwarancyjnym wszelkich kosztów naprawy, w szczególności związanych </w:t>
      </w:r>
      <w:r>
        <w:rPr>
          <w:rFonts w:asciiTheme="minorHAnsi" w:hAnsiTheme="minorHAnsi" w:cstheme="minorHAnsi"/>
          <w:sz w:val="22"/>
          <w:szCs w:val="22"/>
        </w:rPr>
        <w:br/>
      </w:r>
      <w:r w:rsidR="00AB7DDD" w:rsidRPr="0051645B">
        <w:rPr>
          <w:rFonts w:asciiTheme="minorHAnsi" w:hAnsiTheme="minorHAnsi" w:cstheme="minorHAnsi"/>
          <w:sz w:val="22"/>
          <w:szCs w:val="22"/>
        </w:rPr>
        <w:t>z dojazdem serwisanta, jak również kosztów materiałów i części zamiennych za wyjątkiem materiałów i części eksploatacyjnych podlegających naturalnemu zużyciu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51645B" w:rsidRPr="00381B53" w:rsidRDefault="0051645B" w:rsidP="0051645B">
      <w:pPr>
        <w:pStyle w:val="Akapitzlist"/>
        <w:numPr>
          <w:ilvl w:val="0"/>
          <w:numId w:val="29"/>
        </w:numPr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381B53">
        <w:rPr>
          <w:rFonts w:asciiTheme="minorHAnsi" w:hAnsiTheme="minorHAnsi" w:cs="Arial"/>
          <w:sz w:val="22"/>
          <w:szCs w:val="22"/>
        </w:rPr>
        <w:t xml:space="preserve">Wykonawca gwarantuje czas reakcji serwisowej  max. </w:t>
      </w:r>
      <w:r>
        <w:rPr>
          <w:rFonts w:asciiTheme="minorHAnsi" w:hAnsiTheme="minorHAnsi" w:cs="Arial"/>
          <w:sz w:val="22"/>
          <w:szCs w:val="22"/>
        </w:rPr>
        <w:t>48</w:t>
      </w:r>
      <w:r w:rsidRPr="00381B53">
        <w:rPr>
          <w:rFonts w:asciiTheme="minorHAnsi" w:hAnsiTheme="minorHAnsi" w:cs="Arial"/>
          <w:sz w:val="22"/>
          <w:szCs w:val="22"/>
        </w:rPr>
        <w:t xml:space="preserve"> godziny od otrzymania zgłoszenia.</w:t>
      </w:r>
    </w:p>
    <w:p w:rsidR="00AB7DDD" w:rsidRDefault="00AB7DDD" w:rsidP="00BB047A">
      <w:pPr>
        <w:shd w:val="clear" w:color="auto" w:fill="FFFFFF"/>
        <w:jc w:val="center"/>
        <w:rPr>
          <w:rFonts w:asciiTheme="minorHAnsi" w:hAnsiTheme="minorHAnsi" w:cs="Arial"/>
          <w:spacing w:val="-19"/>
          <w:sz w:val="22"/>
          <w:szCs w:val="22"/>
        </w:rPr>
      </w:pPr>
    </w:p>
    <w:p w:rsidR="0051645B" w:rsidRDefault="0051645B" w:rsidP="0051645B">
      <w:pPr>
        <w:shd w:val="clear" w:color="auto" w:fill="FFFFFF"/>
        <w:jc w:val="center"/>
        <w:rPr>
          <w:rFonts w:asciiTheme="minorHAnsi" w:hAnsiTheme="minorHAnsi" w:cs="Arial"/>
          <w:spacing w:val="-19"/>
          <w:sz w:val="22"/>
          <w:szCs w:val="22"/>
        </w:rPr>
      </w:pPr>
      <w:r>
        <w:rPr>
          <w:rFonts w:asciiTheme="minorHAnsi" w:hAnsiTheme="minorHAnsi" w:cs="Arial"/>
          <w:spacing w:val="-19"/>
          <w:sz w:val="22"/>
          <w:szCs w:val="22"/>
        </w:rPr>
        <w:t>§ 3</w:t>
      </w:r>
    </w:p>
    <w:p w:rsidR="00A66359" w:rsidRPr="00AB7DDD" w:rsidRDefault="00BB047A" w:rsidP="00A66359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pacing w:val="-13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Wymagany termin wykonania zamówienia: </w:t>
      </w:r>
      <w:r w:rsidR="00381B53">
        <w:rPr>
          <w:rFonts w:asciiTheme="minorHAnsi" w:hAnsiTheme="minorHAnsi" w:cs="Arial"/>
          <w:b/>
          <w:sz w:val="22"/>
          <w:szCs w:val="22"/>
        </w:rPr>
        <w:t>7</w:t>
      </w:r>
      <w:r>
        <w:rPr>
          <w:rFonts w:asciiTheme="minorHAnsi" w:hAnsiTheme="minorHAnsi" w:cs="Arial"/>
          <w:b/>
          <w:sz w:val="22"/>
          <w:szCs w:val="22"/>
        </w:rPr>
        <w:t xml:space="preserve"> dni roboczych od dnia podpisania umowy</w:t>
      </w:r>
      <w:r w:rsidR="00AB7DDD">
        <w:rPr>
          <w:rFonts w:asciiTheme="minorHAnsi" w:hAnsiTheme="minorHAnsi" w:cs="Arial"/>
          <w:b/>
          <w:sz w:val="22"/>
          <w:szCs w:val="22"/>
        </w:rPr>
        <w:t xml:space="preserve"> </w:t>
      </w:r>
      <w:r w:rsidR="00AB7DDD" w:rsidRPr="00AB7DDD">
        <w:rPr>
          <w:rFonts w:asciiTheme="minorHAnsi" w:hAnsiTheme="minorHAnsi" w:cs="Arial"/>
          <w:sz w:val="22"/>
          <w:szCs w:val="22"/>
        </w:rPr>
        <w:t>w godzinach od 8:00 do 15:00.</w:t>
      </w:r>
    </w:p>
    <w:p w:rsidR="00A66359" w:rsidRPr="00AB7DDD" w:rsidRDefault="00A66359" w:rsidP="00A66359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pacing w:val="-13"/>
          <w:sz w:val="22"/>
          <w:szCs w:val="22"/>
        </w:rPr>
      </w:pPr>
      <w:r w:rsidRPr="00A66359">
        <w:rPr>
          <w:rFonts w:asciiTheme="minorHAnsi" w:hAnsiTheme="minorHAnsi" w:cs="Arial"/>
          <w:color w:val="000000"/>
          <w:sz w:val="22"/>
          <w:szCs w:val="22"/>
        </w:rPr>
        <w:t>Zamawiający dopuszcza przesunięcie terminu dostawy po wcześniejszym uzgodnieniu z Wykonawcą.</w:t>
      </w:r>
    </w:p>
    <w:p w:rsidR="00AB7DDD" w:rsidRPr="00A66359" w:rsidRDefault="00AB7DDD" w:rsidP="00A66359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pacing w:val="-13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Wykonawca zobowiązany jest do powiadomienia Zamawiającego o terminie dostawy, najpóźniej 2 dni przed planowaną dostawą.</w:t>
      </w:r>
    </w:p>
    <w:p w:rsidR="000649FE" w:rsidRDefault="00BB047A" w:rsidP="00381B53">
      <w:pPr>
        <w:numPr>
          <w:ilvl w:val="0"/>
          <w:numId w:val="23"/>
        </w:numPr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Miejsce dostawy: Miejski Ośrod</w:t>
      </w:r>
      <w:r w:rsidR="000649FE">
        <w:rPr>
          <w:rFonts w:asciiTheme="minorHAnsi" w:hAnsiTheme="minorHAnsi" w:cs="Arial"/>
          <w:sz w:val="22"/>
          <w:szCs w:val="22"/>
        </w:rPr>
        <w:t>ek Sportu i Rekreacji w Elblągu: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381B53">
        <w:rPr>
          <w:rFonts w:asciiTheme="minorHAnsi" w:hAnsiTheme="minorHAnsi" w:cs="Arial"/>
          <w:sz w:val="22"/>
          <w:szCs w:val="22"/>
        </w:rPr>
        <w:t>obiekt sportowy ul. Skrzydlata 1A.</w:t>
      </w:r>
    </w:p>
    <w:p w:rsidR="00BB047A" w:rsidRDefault="00BB047A" w:rsidP="00381B53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pacing w:val="-13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Dostawa przedmiotu zamówienia następować będzie transp</w:t>
      </w:r>
      <w:r w:rsidR="00C97026">
        <w:rPr>
          <w:rFonts w:asciiTheme="minorHAnsi" w:hAnsiTheme="minorHAnsi"/>
          <w:sz w:val="22"/>
          <w:szCs w:val="22"/>
        </w:rPr>
        <w:t xml:space="preserve">ortem Wykonawcy, na jego koszt 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i ryzyko.</w:t>
      </w:r>
    </w:p>
    <w:p w:rsidR="00BB047A" w:rsidRDefault="00BB047A" w:rsidP="00381B53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pacing w:val="-1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Wykonawca zobowiązuje się wykonać zamówienie z dołożeniem należytej staranności przy uwzględnieniu zawodowego charakteru prowadzonej działalności.</w:t>
      </w:r>
    </w:p>
    <w:p w:rsidR="00BB047A" w:rsidRDefault="00BB047A" w:rsidP="00BB047A">
      <w:pPr>
        <w:widowControl w:val="0"/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pacing w:val="-1"/>
          <w:sz w:val="22"/>
          <w:szCs w:val="22"/>
        </w:rPr>
      </w:pPr>
    </w:p>
    <w:p w:rsidR="00BB047A" w:rsidRDefault="00BB047A" w:rsidP="00BB047A">
      <w:pPr>
        <w:shd w:val="clear" w:color="auto" w:fill="FFFFFF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§ </w:t>
      </w:r>
      <w:r w:rsidR="0051645B">
        <w:rPr>
          <w:rFonts w:asciiTheme="minorHAnsi" w:hAnsiTheme="minorHAnsi" w:cs="Arial"/>
          <w:sz w:val="22"/>
          <w:szCs w:val="22"/>
        </w:rPr>
        <w:t>4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 odbiorze uczestniczyć będą przedstawiciele Zamawiającego i Wykonawcy. Z czynności odbiorowych sporządzony zostanie protokół podpisany przez obie strony.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pacing w:val="-1"/>
          <w:sz w:val="22"/>
          <w:szCs w:val="22"/>
        </w:rPr>
        <w:t xml:space="preserve">Jeżeli wady stwierdzone w toku odbioru uniemożliwiają korzystanie z przedmiotu umowy lub </w:t>
      </w:r>
      <w:r>
        <w:rPr>
          <w:rFonts w:asciiTheme="minorHAnsi" w:hAnsiTheme="minorHAnsi" w:cs="Arial"/>
          <w:sz w:val="22"/>
          <w:szCs w:val="22"/>
        </w:rPr>
        <w:t xml:space="preserve">dostarczony towar nie odpowiada warunkom specyfikacji Wykonawca zobowiązany będzie do ich usunięcia lub </w:t>
      </w:r>
      <w:r>
        <w:rPr>
          <w:rFonts w:asciiTheme="minorHAnsi" w:hAnsiTheme="minorHAnsi" w:cs="Arial"/>
          <w:sz w:val="22"/>
          <w:szCs w:val="22"/>
        </w:rPr>
        <w:lastRenderedPageBreak/>
        <w:t>wykonania zamówienia ponownie na własny koszt.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 wykryciu wad w trakcie użytkowania po odbiorze Zamawiający zobowiązany jest zawiadomić Wykonawcę na piśmie w terminie 7 dni od daty jej ujawnienia.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Istnienie wady winno być stwierdzone protokolarnie. O dacie i miejscu oględzin mających na celu jej stwierdzenie Zamawiający powiadomi Wykonawcę na piśmie na 7 dni przed dokonaniem oględzin, chyba że strony umówią się inaczej. Zamawiający wyznaczy termin na usunięcie wad. W przypadku nie stawienia się wykonawcy w wyznaczonym terminie </w:t>
      </w:r>
      <w:r>
        <w:rPr>
          <w:rFonts w:asciiTheme="minorHAnsi" w:hAnsiTheme="minorHAnsi" w:cs="Arial"/>
          <w:spacing w:val="-1"/>
          <w:sz w:val="22"/>
          <w:szCs w:val="22"/>
        </w:rPr>
        <w:t xml:space="preserve">Zamawiający będzie upoważniony do jednostronnego sporządzenia protokołu stwierdzającego </w:t>
      </w:r>
      <w:r>
        <w:rPr>
          <w:rFonts w:asciiTheme="minorHAnsi" w:hAnsiTheme="minorHAnsi" w:cs="Arial"/>
          <w:sz w:val="22"/>
          <w:szCs w:val="22"/>
        </w:rPr>
        <w:t>wady.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Usunięcie wad winno być stwierdzone protokolarnie przez obie strony.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Wykonawca nie może odmówić usunięcia wad na swój koszt bez względu na wysokość związanych tym kosztów.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Zamawiający może dochodzić roszczeń za wady z tytułu gwarancji także po upływie terminu rękojmi jeżeli reklamował wadę przed upływem tych terminów.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 przypadku ujawnienia wad w okresie rękojmi okres ten ulega przedłużeniu o czas od dnia zgłoszenia wady do jej usunięcia.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 przypadku opóźnienia w usunięciu wad Zamawiający będzie uprawniony do ich usunięcia na koszt Wykonawcy, na co Wykonawca wyraża zgodę.</w:t>
      </w:r>
    </w:p>
    <w:p w:rsidR="00BB047A" w:rsidRDefault="00BB047A" w:rsidP="00BB047A">
      <w:pPr>
        <w:shd w:val="clear" w:color="auto" w:fill="FFFFFF"/>
        <w:jc w:val="center"/>
        <w:rPr>
          <w:rFonts w:asciiTheme="minorHAnsi" w:hAnsiTheme="minorHAnsi" w:cs="Arial"/>
          <w:sz w:val="22"/>
          <w:szCs w:val="22"/>
        </w:rPr>
      </w:pPr>
    </w:p>
    <w:p w:rsidR="00BB047A" w:rsidRDefault="00BB047A" w:rsidP="00BB047A">
      <w:pPr>
        <w:shd w:val="clear" w:color="auto" w:fill="FFFFFF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§ </w:t>
      </w:r>
      <w:r w:rsidR="0051645B">
        <w:rPr>
          <w:rFonts w:asciiTheme="minorHAnsi" w:hAnsiTheme="minorHAnsi" w:cs="Arial"/>
          <w:sz w:val="22"/>
          <w:szCs w:val="22"/>
        </w:rPr>
        <w:t>5</w:t>
      </w:r>
    </w:p>
    <w:p w:rsidR="00BB047A" w:rsidRPr="0051645B" w:rsidRDefault="00BB047A" w:rsidP="0051645B">
      <w:pPr>
        <w:pStyle w:val="Akapitzlist"/>
        <w:numPr>
          <w:ilvl w:val="3"/>
          <w:numId w:val="23"/>
        </w:numPr>
        <w:shd w:val="clear" w:color="auto" w:fill="FFFFFF"/>
        <w:ind w:left="426"/>
        <w:rPr>
          <w:rFonts w:asciiTheme="minorHAnsi" w:hAnsiTheme="minorHAnsi" w:cs="Arial"/>
          <w:sz w:val="22"/>
          <w:szCs w:val="22"/>
        </w:rPr>
      </w:pPr>
      <w:r w:rsidRPr="0051645B">
        <w:rPr>
          <w:rFonts w:asciiTheme="minorHAnsi" w:hAnsiTheme="minorHAnsi" w:cs="Arial"/>
          <w:sz w:val="22"/>
          <w:szCs w:val="22"/>
        </w:rPr>
        <w:t>Wartość przedmiotu umowy, o którym mowa w § 1 niniejszej umowy wynosi:</w:t>
      </w:r>
    </w:p>
    <w:p w:rsidR="00BB047A" w:rsidRDefault="00BB047A" w:rsidP="0051645B">
      <w:pPr>
        <w:shd w:val="clear" w:color="auto" w:fill="FFFFFF"/>
        <w:tabs>
          <w:tab w:val="left" w:leader="dot" w:pos="8467"/>
        </w:tabs>
        <w:spacing w:line="274" w:lineRule="exact"/>
        <w:ind w:left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kwota netto: …………………….zł</w:t>
      </w:r>
    </w:p>
    <w:p w:rsidR="00BB047A" w:rsidRDefault="00BB047A" w:rsidP="0051645B">
      <w:pPr>
        <w:shd w:val="clear" w:color="auto" w:fill="FFFFFF"/>
        <w:tabs>
          <w:tab w:val="left" w:leader="dot" w:pos="8467"/>
        </w:tabs>
        <w:spacing w:line="274" w:lineRule="exact"/>
        <w:ind w:left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kwota podatku VAT (……%): …………………….</w:t>
      </w:r>
    </w:p>
    <w:p w:rsidR="00BB047A" w:rsidRDefault="00BB047A" w:rsidP="0051645B">
      <w:pPr>
        <w:shd w:val="clear" w:color="auto" w:fill="FFFFFF"/>
        <w:tabs>
          <w:tab w:val="left" w:leader="dot" w:pos="8467"/>
        </w:tabs>
        <w:spacing w:line="274" w:lineRule="exact"/>
        <w:ind w:left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kwot brutto: ……………………….. zł.</w:t>
      </w:r>
    </w:p>
    <w:p w:rsidR="00BB047A" w:rsidRDefault="00BB047A" w:rsidP="0051645B">
      <w:pPr>
        <w:shd w:val="clear" w:color="auto" w:fill="FFFFFF"/>
        <w:spacing w:line="274" w:lineRule="exact"/>
        <w:ind w:left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słownie złotych brutto: …………………………………………………………………………………………………………………………..</w:t>
      </w:r>
    </w:p>
    <w:p w:rsidR="00A66359" w:rsidRPr="001007FE" w:rsidRDefault="00BB047A" w:rsidP="0051645B">
      <w:pPr>
        <w:widowControl w:val="0"/>
        <w:numPr>
          <w:ilvl w:val="3"/>
          <w:numId w:val="2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="Arial"/>
          <w:spacing w:val="-2"/>
          <w:sz w:val="22"/>
          <w:szCs w:val="22"/>
        </w:rPr>
      </w:pPr>
      <w:r w:rsidRPr="001007FE">
        <w:rPr>
          <w:rFonts w:asciiTheme="minorHAnsi" w:hAnsiTheme="minorHAnsi" w:cs="Arial"/>
          <w:sz w:val="22"/>
          <w:szCs w:val="22"/>
        </w:rPr>
        <w:t>Rozliczenie za przedmiot umowy nastąpi na podstawie faktury po podpisaniu protokołu odbioru (bez usterek  i innych zastrzeżeń) przedmiotu zamówienia prze</w:t>
      </w:r>
      <w:r w:rsidR="00880988" w:rsidRPr="001007FE">
        <w:rPr>
          <w:rFonts w:asciiTheme="minorHAnsi" w:hAnsiTheme="minorHAnsi" w:cs="Arial"/>
          <w:sz w:val="22"/>
          <w:szCs w:val="22"/>
        </w:rPr>
        <w:t xml:space="preserve">z przedstawicieli Zamawiającego </w:t>
      </w:r>
      <w:r w:rsidRPr="001007FE">
        <w:rPr>
          <w:rFonts w:asciiTheme="minorHAnsi" w:hAnsiTheme="minorHAnsi" w:cs="Arial"/>
          <w:sz w:val="22"/>
          <w:szCs w:val="22"/>
        </w:rPr>
        <w:t>i Wykonawcy.</w:t>
      </w:r>
    </w:p>
    <w:p w:rsidR="00A66359" w:rsidRPr="001007FE" w:rsidRDefault="00A66359" w:rsidP="0051645B">
      <w:pPr>
        <w:pStyle w:val="Akapitzlist"/>
        <w:numPr>
          <w:ilvl w:val="3"/>
          <w:numId w:val="23"/>
        </w:numPr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1007FE">
        <w:rPr>
          <w:rFonts w:asciiTheme="minorHAnsi" w:hAnsiTheme="minorHAnsi" w:cs="Arial"/>
          <w:sz w:val="22"/>
          <w:szCs w:val="22"/>
        </w:rPr>
        <w:t>Płatność nastąpi przelewem na konto Wykonawcy.</w:t>
      </w:r>
    </w:p>
    <w:p w:rsidR="00A66359" w:rsidRPr="001007FE" w:rsidRDefault="00A66359" w:rsidP="0051645B">
      <w:pPr>
        <w:widowControl w:val="0"/>
        <w:numPr>
          <w:ilvl w:val="3"/>
          <w:numId w:val="2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="Arial"/>
          <w:spacing w:val="-2"/>
          <w:sz w:val="22"/>
          <w:szCs w:val="22"/>
        </w:rPr>
      </w:pPr>
      <w:r w:rsidRPr="001007FE">
        <w:rPr>
          <w:rFonts w:asciiTheme="minorHAnsi" w:hAnsiTheme="minorHAnsi" w:cstheme="minorHAnsi"/>
          <w:sz w:val="22"/>
          <w:szCs w:val="22"/>
        </w:rPr>
        <w:t>Płatność wynagrodzenia należnego Wykonawcy nastąpi w terminie 14 dni od daty odpowiednio:</w:t>
      </w:r>
    </w:p>
    <w:p w:rsidR="00A66359" w:rsidRPr="001007FE" w:rsidRDefault="00A66359" w:rsidP="00A66359">
      <w:pPr>
        <w:numPr>
          <w:ilvl w:val="0"/>
          <w:numId w:val="26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007FE">
        <w:rPr>
          <w:rFonts w:asciiTheme="minorHAnsi" w:hAnsiTheme="minorHAnsi" w:cstheme="minorHAnsi"/>
          <w:sz w:val="22"/>
          <w:szCs w:val="22"/>
        </w:rPr>
        <w:t>doręczenia do siedziby Zamawiającego prawidłowo wystawionej faktury, zaakceptowanej przez Zamawiającego (zgodnie z art. 20 ust. 2,5 ustawy z dnia 29.09.1994 r. o rachunkowości)</w:t>
      </w:r>
    </w:p>
    <w:p w:rsidR="00A66359" w:rsidRPr="001007FE" w:rsidRDefault="00A66359" w:rsidP="00A66359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007FE">
        <w:rPr>
          <w:rFonts w:asciiTheme="minorHAnsi" w:hAnsiTheme="minorHAnsi" w:cstheme="minorHAnsi"/>
          <w:sz w:val="22"/>
          <w:szCs w:val="22"/>
        </w:rPr>
        <w:t xml:space="preserve">      albo</w:t>
      </w:r>
    </w:p>
    <w:p w:rsidR="00A66359" w:rsidRPr="001007FE" w:rsidRDefault="00A66359" w:rsidP="00A66359">
      <w:pPr>
        <w:numPr>
          <w:ilvl w:val="0"/>
          <w:numId w:val="26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007FE">
        <w:rPr>
          <w:rFonts w:asciiTheme="minorHAnsi" w:hAnsiTheme="minorHAnsi" w:cstheme="minorHAnsi"/>
          <w:sz w:val="22"/>
          <w:szCs w:val="22"/>
        </w:rPr>
        <w:t xml:space="preserve">wysłania Zmawiającemu ustandaryzowanej faktury elektronicznej za pomocą Platformy Elektronicznego Fakturowania </w:t>
      </w:r>
      <w:proofErr w:type="spellStart"/>
      <w:r w:rsidRPr="001007FE">
        <w:rPr>
          <w:rFonts w:asciiTheme="minorHAnsi" w:hAnsiTheme="minorHAnsi" w:cstheme="minorHAnsi"/>
          <w:sz w:val="22"/>
          <w:szCs w:val="22"/>
        </w:rPr>
        <w:t>PEFexpert</w:t>
      </w:r>
      <w:proofErr w:type="spellEnd"/>
      <w:r w:rsidRPr="001007FE">
        <w:rPr>
          <w:rFonts w:asciiTheme="minorHAnsi" w:hAnsiTheme="minorHAnsi" w:cstheme="minorHAnsi"/>
          <w:sz w:val="22"/>
          <w:szCs w:val="22"/>
        </w:rPr>
        <w:t xml:space="preserve">: </w:t>
      </w:r>
      <w:hyperlink r:id="rId12" w:history="1">
        <w:r w:rsidRPr="001007FE">
          <w:rPr>
            <w:rStyle w:val="Hipercze"/>
            <w:rFonts w:asciiTheme="minorHAnsi" w:hAnsiTheme="minorHAnsi" w:cstheme="minorHAnsi"/>
            <w:sz w:val="22"/>
            <w:szCs w:val="22"/>
          </w:rPr>
          <w:t>https://brokerpefexpert.efaktura.gov.pl</w:t>
        </w:r>
      </w:hyperlink>
      <w:r w:rsidRPr="001007FE">
        <w:rPr>
          <w:rFonts w:asciiTheme="minorHAnsi" w:hAnsiTheme="minorHAnsi" w:cstheme="minorHAnsi"/>
          <w:sz w:val="22"/>
          <w:szCs w:val="22"/>
        </w:rPr>
        <w:t xml:space="preserve"> na podstawie ustawy z dnia 9 listopada 2018 r. o elektronicznym fakturowaniu </w:t>
      </w:r>
      <w:r w:rsidRPr="001007FE">
        <w:rPr>
          <w:rFonts w:asciiTheme="minorHAnsi" w:hAnsiTheme="minorHAnsi" w:cstheme="minorHAnsi"/>
          <w:bCs/>
          <w:sz w:val="22"/>
          <w:szCs w:val="22"/>
        </w:rPr>
        <w:t>w zamówieniach publicznych, koncesjach na roboty budowlane lub usługi oraz partnerstwie publiczno-prywatnym.</w:t>
      </w:r>
    </w:p>
    <w:p w:rsidR="00BB047A" w:rsidRPr="0051645B" w:rsidRDefault="00BB047A" w:rsidP="0051645B">
      <w:pPr>
        <w:widowControl w:val="0"/>
        <w:numPr>
          <w:ilvl w:val="3"/>
          <w:numId w:val="23"/>
        </w:numPr>
        <w:shd w:val="clear" w:color="auto" w:fill="FFFFFF"/>
        <w:tabs>
          <w:tab w:val="left" w:pos="-2977"/>
          <w:tab w:val="left" w:pos="426"/>
        </w:tabs>
        <w:autoSpaceDE w:val="0"/>
        <w:autoSpaceDN w:val="0"/>
        <w:adjustRightInd w:val="0"/>
        <w:spacing w:before="5"/>
        <w:ind w:left="426" w:right="14"/>
        <w:jc w:val="both"/>
        <w:rPr>
          <w:rFonts w:asciiTheme="minorHAnsi" w:hAnsiTheme="minorHAnsi" w:cs="Calibri"/>
          <w:sz w:val="22"/>
          <w:szCs w:val="22"/>
        </w:rPr>
      </w:pPr>
      <w:r w:rsidRPr="0051645B">
        <w:rPr>
          <w:rFonts w:asciiTheme="minorHAnsi" w:hAnsiTheme="minorHAnsi" w:cs="Calibri"/>
          <w:color w:val="000000"/>
          <w:spacing w:val="-1"/>
          <w:sz w:val="22"/>
          <w:szCs w:val="22"/>
        </w:rPr>
        <w:t>Dane do faktury:</w:t>
      </w:r>
    </w:p>
    <w:p w:rsidR="00BB047A" w:rsidRDefault="00BB047A" w:rsidP="00BB047A">
      <w:pPr>
        <w:shd w:val="clear" w:color="auto" w:fill="FFFFFF"/>
        <w:tabs>
          <w:tab w:val="left" w:pos="-2977"/>
          <w:tab w:val="num" w:pos="284"/>
        </w:tabs>
        <w:spacing w:before="5"/>
        <w:ind w:left="426" w:right="14" w:hanging="426"/>
        <w:jc w:val="both"/>
        <w:rPr>
          <w:rFonts w:asciiTheme="minorHAnsi" w:hAnsiTheme="minorHAnsi" w:cs="Calibri"/>
          <w:sz w:val="22"/>
          <w:szCs w:val="22"/>
          <w:u w:val="single"/>
        </w:rPr>
      </w:pP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  <w:u w:val="single"/>
        </w:rPr>
        <w:t>Podatnik:</w:t>
      </w:r>
      <w:r>
        <w:rPr>
          <w:rFonts w:asciiTheme="minorHAnsi" w:hAnsiTheme="minorHAnsi" w:cs="Calibri"/>
          <w:sz w:val="22"/>
          <w:szCs w:val="22"/>
        </w:rPr>
        <w:t xml:space="preserve">                                                            </w:t>
      </w:r>
      <w:r>
        <w:rPr>
          <w:rFonts w:asciiTheme="minorHAnsi" w:hAnsiTheme="minorHAnsi" w:cs="Calibri"/>
          <w:sz w:val="22"/>
          <w:szCs w:val="22"/>
          <w:u w:val="single"/>
        </w:rPr>
        <w:t>Odbiorca:</w:t>
      </w:r>
    </w:p>
    <w:p w:rsidR="00BB047A" w:rsidRDefault="00BB047A" w:rsidP="00BB047A">
      <w:pPr>
        <w:shd w:val="clear" w:color="auto" w:fill="FFFFFF"/>
        <w:tabs>
          <w:tab w:val="left" w:pos="-2977"/>
          <w:tab w:val="num" w:pos="284"/>
        </w:tabs>
        <w:spacing w:before="5"/>
        <w:ind w:left="426" w:right="14" w:hanging="426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  <w:t>Gmina Miasto Elbląg</w:t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  <w:t xml:space="preserve">Miejski Ośrodek Sportu i Rekreacji  </w:t>
      </w:r>
    </w:p>
    <w:p w:rsidR="00BB047A" w:rsidRDefault="00BB047A" w:rsidP="00BB047A">
      <w:pPr>
        <w:shd w:val="clear" w:color="auto" w:fill="FFFFFF"/>
        <w:tabs>
          <w:tab w:val="left" w:pos="-2977"/>
          <w:tab w:val="num" w:pos="284"/>
        </w:tabs>
        <w:spacing w:before="5"/>
        <w:ind w:left="426" w:right="14" w:hanging="426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  <w:t>Ul. Łączności 1</w:t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  <w:t>Ul. Karowa 1</w:t>
      </w:r>
    </w:p>
    <w:p w:rsidR="00BB047A" w:rsidRDefault="00BB047A" w:rsidP="00BB047A">
      <w:pPr>
        <w:shd w:val="clear" w:color="auto" w:fill="FFFFFF"/>
        <w:tabs>
          <w:tab w:val="left" w:pos="-2977"/>
          <w:tab w:val="num" w:pos="284"/>
        </w:tabs>
        <w:spacing w:before="5"/>
        <w:ind w:left="426" w:right="14" w:hanging="426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  <w:t>82-300 Elbląg</w:t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  <w:t>82-300 Elbląg</w:t>
      </w:r>
    </w:p>
    <w:p w:rsidR="00BB047A" w:rsidRDefault="00BB047A" w:rsidP="00BB047A">
      <w:pPr>
        <w:shd w:val="clear" w:color="auto" w:fill="FFFFFF"/>
        <w:tabs>
          <w:tab w:val="left" w:pos="-2977"/>
          <w:tab w:val="num" w:pos="284"/>
        </w:tabs>
        <w:spacing w:before="5"/>
        <w:ind w:left="426" w:right="14" w:hanging="426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  <w:t>NIP: 5783051446</w:t>
      </w:r>
    </w:p>
    <w:p w:rsidR="000E6778" w:rsidRDefault="000E6778" w:rsidP="000E6778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center"/>
        <w:rPr>
          <w:rFonts w:asciiTheme="minorHAnsi" w:hAnsiTheme="minorHAnsi" w:cs="Arial"/>
          <w:sz w:val="22"/>
          <w:szCs w:val="22"/>
        </w:rPr>
      </w:pPr>
    </w:p>
    <w:p w:rsidR="000E6778" w:rsidRDefault="000E6778" w:rsidP="000E6778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§ </w:t>
      </w:r>
      <w:r w:rsidR="0051645B">
        <w:rPr>
          <w:rFonts w:asciiTheme="minorHAnsi" w:hAnsiTheme="minorHAnsi" w:cs="Arial"/>
          <w:sz w:val="22"/>
          <w:szCs w:val="22"/>
        </w:rPr>
        <w:t>6</w:t>
      </w:r>
    </w:p>
    <w:p w:rsidR="000E6778" w:rsidRPr="000E6778" w:rsidRDefault="000E6778" w:rsidP="000E6778">
      <w:pPr>
        <w:jc w:val="both"/>
        <w:rPr>
          <w:rFonts w:asciiTheme="minorHAnsi" w:hAnsiTheme="minorHAnsi"/>
          <w:sz w:val="22"/>
          <w:szCs w:val="22"/>
        </w:rPr>
      </w:pPr>
      <w:r w:rsidRPr="000E6778">
        <w:rPr>
          <w:rFonts w:asciiTheme="minorHAnsi" w:hAnsiTheme="minorHAnsi"/>
          <w:sz w:val="22"/>
          <w:szCs w:val="22"/>
        </w:rPr>
        <w:t>Osoby upoważnione do kontaktów w zakresie realizacji umowy:</w:t>
      </w:r>
    </w:p>
    <w:p w:rsidR="000E6778" w:rsidRPr="000E6778" w:rsidRDefault="000E6778" w:rsidP="000E6778">
      <w:pPr>
        <w:pStyle w:val="Akapitzlist"/>
        <w:numPr>
          <w:ilvl w:val="3"/>
          <w:numId w:val="16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0E6778">
        <w:rPr>
          <w:rFonts w:asciiTheme="minorHAnsi" w:hAnsiTheme="minorHAnsi"/>
          <w:sz w:val="22"/>
          <w:szCs w:val="22"/>
        </w:rPr>
        <w:t>po stronie Wykonawcy: …………………………………………… tel. ……………………………………………</w:t>
      </w:r>
    </w:p>
    <w:p w:rsidR="000E6778" w:rsidRPr="000E6778" w:rsidRDefault="000E6778" w:rsidP="000E6778">
      <w:pPr>
        <w:numPr>
          <w:ilvl w:val="3"/>
          <w:numId w:val="16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0E6778">
        <w:rPr>
          <w:rFonts w:asciiTheme="minorHAnsi" w:hAnsiTheme="minorHAnsi"/>
          <w:sz w:val="22"/>
          <w:szCs w:val="22"/>
        </w:rPr>
        <w:t>po stronie Zamawiającego: …………………………………………… tel. ……………………………………………</w:t>
      </w:r>
    </w:p>
    <w:p w:rsidR="000E6778" w:rsidRPr="000E6778" w:rsidRDefault="000E6778" w:rsidP="00BB047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rPr>
          <w:rFonts w:asciiTheme="minorHAnsi" w:hAnsiTheme="minorHAnsi" w:cs="Arial"/>
          <w:spacing w:val="-2"/>
          <w:sz w:val="22"/>
          <w:szCs w:val="22"/>
        </w:rPr>
      </w:pPr>
    </w:p>
    <w:p w:rsidR="000E6778" w:rsidRPr="001E0CC5" w:rsidRDefault="000E6778" w:rsidP="000E6778">
      <w:pPr>
        <w:shd w:val="clear" w:color="auto" w:fill="FFFFFF"/>
        <w:ind w:left="14"/>
        <w:jc w:val="center"/>
        <w:rPr>
          <w:rFonts w:asciiTheme="minorHAnsi" w:hAnsiTheme="minorHAnsi" w:cs="Calibri"/>
          <w:bCs/>
          <w:color w:val="000000"/>
          <w:spacing w:val="-1"/>
          <w:sz w:val="22"/>
          <w:szCs w:val="22"/>
        </w:rPr>
      </w:pPr>
      <w:r w:rsidRPr="001E0CC5">
        <w:rPr>
          <w:rFonts w:asciiTheme="minorHAnsi" w:hAnsiTheme="minorHAnsi" w:cs="Calibri"/>
          <w:bCs/>
          <w:color w:val="000000"/>
          <w:spacing w:val="-1"/>
          <w:sz w:val="22"/>
          <w:szCs w:val="22"/>
        </w:rPr>
        <w:t>§ 7.</w:t>
      </w:r>
    </w:p>
    <w:p w:rsidR="000E6778" w:rsidRPr="001E0CC5" w:rsidRDefault="000E6778" w:rsidP="000E6778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E0CC5">
        <w:rPr>
          <w:rFonts w:ascii="Calibri" w:hAnsi="Calibri" w:cs="Calibri"/>
          <w:sz w:val="22"/>
          <w:szCs w:val="22"/>
        </w:rPr>
        <w:t>W razie niewykonania lub nienależytego wykonania umowy Wykonawca zapłaci Zamawiającemu kary umowne:</w:t>
      </w:r>
    </w:p>
    <w:p w:rsidR="000E6778" w:rsidRPr="001E0CC5" w:rsidRDefault="000E6778" w:rsidP="000E6778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rFonts w:asciiTheme="minorHAnsi" w:hAnsiTheme="minorHAnsi" w:cs="Tahoma"/>
          <w:sz w:val="22"/>
          <w:szCs w:val="22"/>
        </w:rPr>
      </w:pPr>
      <w:r w:rsidRPr="001E0CC5">
        <w:rPr>
          <w:rFonts w:asciiTheme="minorHAnsi" w:hAnsiTheme="minorHAnsi" w:cs="Tahoma"/>
          <w:sz w:val="22"/>
          <w:szCs w:val="22"/>
        </w:rPr>
        <w:t xml:space="preserve">z tytułu odstąpienia od umowy z przyczyn leżących po stronie Wykonawcy - w wysokości 50% wynagrodzenia brutto  określonego w § </w:t>
      </w:r>
      <w:r w:rsidR="0051645B">
        <w:rPr>
          <w:rFonts w:asciiTheme="minorHAnsi" w:hAnsiTheme="minorHAnsi" w:cs="Tahoma"/>
          <w:sz w:val="22"/>
          <w:szCs w:val="22"/>
        </w:rPr>
        <w:t>5 ust.1</w:t>
      </w:r>
      <w:r w:rsidRPr="001E0CC5">
        <w:rPr>
          <w:rFonts w:asciiTheme="minorHAnsi" w:hAnsiTheme="minorHAnsi" w:cs="Tahoma"/>
          <w:sz w:val="22"/>
          <w:szCs w:val="22"/>
        </w:rPr>
        <w:t xml:space="preserve"> umowy;</w:t>
      </w:r>
    </w:p>
    <w:p w:rsidR="000E6778" w:rsidRDefault="000E6778" w:rsidP="000E6778">
      <w:pPr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1E0CC5">
        <w:rPr>
          <w:rFonts w:asciiTheme="minorHAnsi" w:hAnsiTheme="minorHAnsi" w:cs="Calibri"/>
          <w:sz w:val="22"/>
          <w:szCs w:val="22"/>
        </w:rPr>
        <w:t xml:space="preserve">za zwłokę w dostawie przedmiotu umowy – </w:t>
      </w:r>
      <w:r w:rsidR="00AB7DDD" w:rsidRPr="001E0CC5">
        <w:rPr>
          <w:rFonts w:asciiTheme="minorHAnsi" w:hAnsiTheme="minorHAnsi" w:cs="Tahoma"/>
          <w:sz w:val="22"/>
          <w:szCs w:val="22"/>
        </w:rPr>
        <w:t xml:space="preserve">w wysokości </w:t>
      </w:r>
      <w:r w:rsidR="00AB7DDD">
        <w:rPr>
          <w:rFonts w:asciiTheme="minorHAnsi" w:hAnsiTheme="minorHAnsi" w:cs="Tahoma"/>
          <w:sz w:val="22"/>
          <w:szCs w:val="22"/>
        </w:rPr>
        <w:t>0,1</w:t>
      </w:r>
      <w:r w:rsidR="00AB7DDD" w:rsidRPr="001E0CC5">
        <w:rPr>
          <w:rFonts w:asciiTheme="minorHAnsi" w:hAnsiTheme="minorHAnsi" w:cs="Tahoma"/>
          <w:sz w:val="22"/>
          <w:szCs w:val="22"/>
        </w:rPr>
        <w:t xml:space="preserve">% wynagrodzenia brutto  określonego </w:t>
      </w:r>
      <w:r w:rsidR="00AB7DDD">
        <w:rPr>
          <w:rFonts w:asciiTheme="minorHAnsi" w:hAnsiTheme="minorHAnsi" w:cs="Tahoma"/>
          <w:sz w:val="22"/>
          <w:szCs w:val="22"/>
        </w:rPr>
        <w:br/>
      </w:r>
      <w:r w:rsidR="0051645B">
        <w:rPr>
          <w:rFonts w:asciiTheme="minorHAnsi" w:hAnsiTheme="minorHAnsi" w:cs="Tahoma"/>
          <w:sz w:val="22"/>
          <w:szCs w:val="22"/>
        </w:rPr>
        <w:t>w § 5 ust. 1</w:t>
      </w:r>
      <w:r w:rsidR="00AB7DDD" w:rsidRPr="001E0CC5">
        <w:rPr>
          <w:rFonts w:asciiTheme="minorHAnsi" w:hAnsiTheme="minorHAnsi" w:cs="Tahoma"/>
          <w:sz w:val="22"/>
          <w:szCs w:val="22"/>
        </w:rPr>
        <w:t xml:space="preserve"> umowy</w:t>
      </w:r>
      <w:r w:rsidR="00AB7DDD">
        <w:rPr>
          <w:rFonts w:asciiTheme="minorHAnsi" w:hAnsiTheme="minorHAnsi" w:cs="Tahoma"/>
          <w:sz w:val="22"/>
          <w:szCs w:val="22"/>
        </w:rPr>
        <w:t xml:space="preserve"> za każdy dzień zwłoki</w:t>
      </w:r>
      <w:r w:rsidRPr="001E0CC5">
        <w:rPr>
          <w:rFonts w:asciiTheme="minorHAnsi" w:hAnsiTheme="minorHAnsi" w:cs="Calibri"/>
          <w:sz w:val="22"/>
          <w:szCs w:val="22"/>
        </w:rPr>
        <w:t>;</w:t>
      </w:r>
    </w:p>
    <w:p w:rsidR="001007FE" w:rsidRPr="001E0CC5" w:rsidRDefault="001007FE" w:rsidP="001007FE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lastRenderedPageBreak/>
        <w:t xml:space="preserve">za zwłokę w usunięciu wad stwierdzonych przy odbiorze lub ujawnionych w okresie gwarancji </w:t>
      </w:r>
      <w:r w:rsidR="0051645B">
        <w:rPr>
          <w:rFonts w:asciiTheme="minorHAnsi" w:hAnsiTheme="minorHAnsi" w:cs="Calibri"/>
          <w:sz w:val="22"/>
          <w:szCs w:val="22"/>
        </w:rPr>
        <w:br/>
      </w:r>
      <w:r>
        <w:rPr>
          <w:rFonts w:asciiTheme="minorHAnsi" w:hAnsiTheme="minorHAnsi" w:cs="Calibri"/>
          <w:sz w:val="22"/>
          <w:szCs w:val="22"/>
        </w:rPr>
        <w:t xml:space="preserve">i rękojmi - </w:t>
      </w:r>
      <w:r w:rsidRPr="001E0CC5">
        <w:rPr>
          <w:rFonts w:asciiTheme="minorHAnsi" w:hAnsiTheme="minorHAnsi" w:cs="Tahoma"/>
          <w:sz w:val="22"/>
          <w:szCs w:val="22"/>
        </w:rPr>
        <w:t xml:space="preserve">w wysokości </w:t>
      </w:r>
      <w:r>
        <w:rPr>
          <w:rFonts w:asciiTheme="minorHAnsi" w:hAnsiTheme="minorHAnsi" w:cs="Tahoma"/>
          <w:sz w:val="22"/>
          <w:szCs w:val="22"/>
        </w:rPr>
        <w:t>0,1</w:t>
      </w:r>
      <w:r w:rsidRPr="001E0CC5">
        <w:rPr>
          <w:rFonts w:asciiTheme="minorHAnsi" w:hAnsiTheme="minorHAnsi" w:cs="Tahoma"/>
          <w:sz w:val="22"/>
          <w:szCs w:val="22"/>
        </w:rPr>
        <w:t xml:space="preserve">% wynagrodzenia brutto  określonego w § </w:t>
      </w:r>
      <w:r w:rsidR="0051645B">
        <w:rPr>
          <w:rFonts w:asciiTheme="minorHAnsi" w:hAnsiTheme="minorHAnsi" w:cs="Tahoma"/>
          <w:sz w:val="22"/>
          <w:szCs w:val="22"/>
        </w:rPr>
        <w:t xml:space="preserve">5 ust. 1 </w:t>
      </w:r>
      <w:r w:rsidRPr="001E0CC5">
        <w:rPr>
          <w:rFonts w:asciiTheme="minorHAnsi" w:hAnsiTheme="minorHAnsi" w:cs="Tahoma"/>
          <w:sz w:val="22"/>
          <w:szCs w:val="22"/>
        </w:rPr>
        <w:t>umowy</w:t>
      </w:r>
      <w:r>
        <w:rPr>
          <w:rFonts w:asciiTheme="minorHAnsi" w:hAnsiTheme="minorHAnsi" w:cs="Tahoma"/>
          <w:sz w:val="22"/>
          <w:szCs w:val="22"/>
        </w:rPr>
        <w:t xml:space="preserve"> za każdy dzień zwłoki liczony od terminu wyznacz</w:t>
      </w:r>
      <w:r w:rsidR="00AB7DDD">
        <w:rPr>
          <w:rFonts w:asciiTheme="minorHAnsi" w:hAnsiTheme="minorHAnsi" w:cs="Tahoma"/>
          <w:sz w:val="22"/>
          <w:szCs w:val="22"/>
        </w:rPr>
        <w:t>o</w:t>
      </w:r>
      <w:r>
        <w:rPr>
          <w:rFonts w:asciiTheme="minorHAnsi" w:hAnsiTheme="minorHAnsi" w:cs="Tahoma"/>
          <w:sz w:val="22"/>
          <w:szCs w:val="22"/>
        </w:rPr>
        <w:t>nego na usunięcie wad</w:t>
      </w:r>
      <w:r w:rsidR="00AB7DDD">
        <w:rPr>
          <w:rFonts w:asciiTheme="minorHAnsi" w:hAnsiTheme="minorHAnsi" w:cs="Tahoma"/>
          <w:sz w:val="22"/>
          <w:szCs w:val="22"/>
        </w:rPr>
        <w:t>;</w:t>
      </w:r>
    </w:p>
    <w:p w:rsidR="000E6778" w:rsidRPr="001E0CC5" w:rsidRDefault="000E6778" w:rsidP="000E6778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before="19"/>
        <w:ind w:left="426" w:hanging="426"/>
        <w:jc w:val="both"/>
        <w:rPr>
          <w:rFonts w:asciiTheme="minorHAnsi" w:hAnsiTheme="minorHAnsi"/>
          <w:bCs/>
          <w:sz w:val="22"/>
          <w:szCs w:val="22"/>
        </w:rPr>
      </w:pPr>
      <w:r w:rsidRPr="001E0CC5">
        <w:rPr>
          <w:rFonts w:asciiTheme="minorHAnsi" w:hAnsiTheme="minorHAnsi" w:cs="Calibri"/>
          <w:sz w:val="22"/>
          <w:szCs w:val="22"/>
        </w:rPr>
        <w:t>W razie odstąpienia od umowy przez Zamawiającego z powodu okoliczności, za które odpowiada Zamawiający, zapłaci on Wykonawcy karę umowną w wysokości 50% wynagrodzenia brutto określo</w:t>
      </w:r>
      <w:r w:rsidR="001E0CC5" w:rsidRPr="001E0CC5">
        <w:rPr>
          <w:rFonts w:asciiTheme="minorHAnsi" w:hAnsiTheme="minorHAnsi" w:cs="Calibri"/>
          <w:sz w:val="22"/>
          <w:szCs w:val="22"/>
        </w:rPr>
        <w:t xml:space="preserve">nego w § </w:t>
      </w:r>
      <w:r w:rsidR="0051645B">
        <w:rPr>
          <w:rFonts w:asciiTheme="minorHAnsi" w:hAnsiTheme="minorHAnsi" w:cs="Calibri"/>
          <w:sz w:val="22"/>
          <w:szCs w:val="22"/>
        </w:rPr>
        <w:t>5 ust. 1</w:t>
      </w:r>
      <w:r w:rsidR="001E0CC5" w:rsidRPr="001E0CC5">
        <w:rPr>
          <w:rFonts w:asciiTheme="minorHAnsi" w:hAnsiTheme="minorHAnsi" w:cs="Calibri"/>
          <w:sz w:val="22"/>
          <w:szCs w:val="22"/>
        </w:rPr>
        <w:t>.</w:t>
      </w:r>
    </w:p>
    <w:p w:rsidR="000E6778" w:rsidRPr="001E0CC5" w:rsidRDefault="000E6778" w:rsidP="000E6778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before="19"/>
        <w:ind w:left="426" w:hanging="426"/>
        <w:jc w:val="both"/>
        <w:rPr>
          <w:rFonts w:asciiTheme="minorHAnsi" w:hAnsiTheme="minorHAnsi"/>
          <w:bCs/>
          <w:sz w:val="22"/>
          <w:szCs w:val="22"/>
        </w:rPr>
      </w:pPr>
      <w:r w:rsidRPr="001E0CC5">
        <w:rPr>
          <w:rFonts w:asciiTheme="minorHAnsi" w:hAnsiTheme="minorHAnsi" w:cs="Tahoma"/>
          <w:sz w:val="22"/>
          <w:szCs w:val="22"/>
        </w:rPr>
        <w:t xml:space="preserve">Wykonawca wyraża zgodę na potrącenie kar umownych z wynagrodzenia należnego mu z tytułu realizacji przedmiotu umowy. </w:t>
      </w:r>
    </w:p>
    <w:p w:rsidR="000E6778" w:rsidRPr="001E0CC5" w:rsidRDefault="000E6778" w:rsidP="000E6778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before="19"/>
        <w:ind w:left="426" w:hanging="426"/>
        <w:jc w:val="both"/>
        <w:rPr>
          <w:rFonts w:asciiTheme="minorHAnsi" w:hAnsiTheme="minorHAnsi"/>
          <w:bCs/>
          <w:sz w:val="22"/>
          <w:szCs w:val="22"/>
        </w:rPr>
      </w:pPr>
      <w:r w:rsidRPr="001E0CC5">
        <w:rPr>
          <w:rFonts w:asciiTheme="minorHAnsi" w:hAnsiTheme="minorHAnsi" w:cs="Tahoma"/>
          <w:sz w:val="22"/>
          <w:szCs w:val="22"/>
        </w:rPr>
        <w:t>Jeżeli kary umowne nie pokrywają szkody doznanej przez Zamawiającego, może on dochodzić odszkodowania uzupełniającego do pełnej wysokości.</w:t>
      </w:r>
    </w:p>
    <w:p w:rsidR="000E6778" w:rsidRPr="000E6778" w:rsidRDefault="000E6778" w:rsidP="00BB047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center"/>
        <w:rPr>
          <w:rFonts w:asciiTheme="minorHAnsi" w:hAnsiTheme="minorHAnsi" w:cs="Arial"/>
          <w:sz w:val="22"/>
          <w:szCs w:val="22"/>
        </w:rPr>
      </w:pPr>
    </w:p>
    <w:p w:rsidR="00BB047A" w:rsidRDefault="00BB047A" w:rsidP="00BB047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§ </w:t>
      </w:r>
      <w:r w:rsidR="00583250">
        <w:rPr>
          <w:rFonts w:asciiTheme="minorHAnsi" w:hAnsiTheme="minorHAnsi" w:cs="Arial"/>
          <w:sz w:val="22"/>
          <w:szCs w:val="22"/>
        </w:rPr>
        <w:t>8</w:t>
      </w:r>
    </w:p>
    <w:p w:rsidR="00880988" w:rsidRPr="00880988" w:rsidRDefault="00880988" w:rsidP="00880988">
      <w:pPr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 xml:space="preserve">Zamawiający informuje, że: </w:t>
      </w:r>
    </w:p>
    <w:p w:rsidR="00880988" w:rsidRPr="00880988" w:rsidRDefault="00880988" w:rsidP="009A5533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 xml:space="preserve">administratorem Pani/Pana danych osobowych jest Miejski Ośrodek Sportu i Rekreacji </w:t>
      </w:r>
      <w:r w:rsidRPr="00880988">
        <w:rPr>
          <w:rFonts w:asciiTheme="minorHAnsi" w:hAnsiTheme="minorHAnsi"/>
          <w:sz w:val="22"/>
          <w:szCs w:val="22"/>
        </w:rPr>
        <w:br/>
        <w:t>z siedzibą w Elblągu przy ul. Karowej 1 zwany dalej Administratorem; Administrator prowadzi operacje przetwarzania Pani/Pana danych osobowych,</w:t>
      </w:r>
    </w:p>
    <w:p w:rsidR="00880988" w:rsidRPr="00880988" w:rsidRDefault="00880988" w:rsidP="009A5533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kontakt do Inspektora danych osobowych u Administratora, e-mail: iod@mosir.elblag.eu,</w:t>
      </w:r>
    </w:p>
    <w:p w:rsidR="00880988" w:rsidRPr="00880988" w:rsidRDefault="00880988" w:rsidP="009A5533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Pani/Pana dane osobowe przetwarzane będą w celach związanych z realizacją postanowień umowy i nie będą udostępniane innym odbiorcom,</w:t>
      </w:r>
    </w:p>
    <w:p w:rsidR="00880988" w:rsidRPr="00880988" w:rsidRDefault="00880988" w:rsidP="009A5533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podstawą przetwarzania Pani/Pana danych osobowych jest art. 6 ust. 1 pkt a) ogólnego rozporządzenia o ochronie danych (RODO);</w:t>
      </w:r>
    </w:p>
    <w:p w:rsidR="00880988" w:rsidRPr="00880988" w:rsidRDefault="00880988" w:rsidP="009A5533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podanie danych jest niezbędne do realizacji postanowień umowy, w przypadku niepodania danych zawarcie umowy jest niemożliwe,</w:t>
      </w:r>
    </w:p>
    <w:p w:rsidR="00880988" w:rsidRPr="00880988" w:rsidRDefault="00880988" w:rsidP="009A5533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posiada Pani/Pan prawo do:</w:t>
      </w:r>
    </w:p>
    <w:p w:rsidR="00880988" w:rsidRPr="00880988" w:rsidRDefault="00880988" w:rsidP="009A5533">
      <w:pPr>
        <w:pStyle w:val="Akapitzlist"/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żądania od Administratora dostępu do swoich danych osobowych, ich sprostowania, usunięcia lub ograniczenia przetwarzania danych osobowych,</w:t>
      </w:r>
    </w:p>
    <w:p w:rsidR="00880988" w:rsidRPr="00880988" w:rsidRDefault="00880988" w:rsidP="009A5533">
      <w:pPr>
        <w:pStyle w:val="Akapitzlist"/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 xml:space="preserve">wniesienia sprzeciwu wobec takiego przetwarzania, </w:t>
      </w:r>
    </w:p>
    <w:p w:rsidR="00880988" w:rsidRPr="00880988" w:rsidRDefault="00880988" w:rsidP="009A5533">
      <w:pPr>
        <w:pStyle w:val="Akapitzlist"/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przenoszenia danych,</w:t>
      </w:r>
    </w:p>
    <w:p w:rsidR="00880988" w:rsidRPr="00880988" w:rsidRDefault="00880988" w:rsidP="009A5533">
      <w:pPr>
        <w:pStyle w:val="Akapitzlist"/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wniesienia skargi do organu nadzorczego,</w:t>
      </w:r>
    </w:p>
    <w:p w:rsidR="00880988" w:rsidRPr="00880988" w:rsidRDefault="00880988" w:rsidP="009A5533">
      <w:pPr>
        <w:pStyle w:val="Akapitzlist"/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cofnięcia zgody na przetwarzanie danych osobowych.</w:t>
      </w:r>
    </w:p>
    <w:p w:rsidR="00880988" w:rsidRPr="00880988" w:rsidRDefault="00880988" w:rsidP="009A5533">
      <w:pPr>
        <w:pStyle w:val="Akapitzlist"/>
        <w:numPr>
          <w:ilvl w:val="0"/>
          <w:numId w:val="11"/>
        </w:numPr>
        <w:tabs>
          <w:tab w:val="left" w:pos="426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Pani/Pana dane osobowe nie podlegają zautomatyzowanemu podejmowaniu decyzji, w tym profilowaniu,</w:t>
      </w:r>
    </w:p>
    <w:p w:rsidR="00880988" w:rsidRPr="00880988" w:rsidRDefault="00880988" w:rsidP="009A5533">
      <w:pPr>
        <w:pStyle w:val="Akapitzlist"/>
        <w:numPr>
          <w:ilvl w:val="0"/>
          <w:numId w:val="11"/>
        </w:numPr>
        <w:tabs>
          <w:tab w:val="left" w:pos="426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Pani/Pana dane osobowe będą przechowywane przez okres 5 lat.</w:t>
      </w:r>
    </w:p>
    <w:p w:rsidR="00880988" w:rsidRDefault="00880988" w:rsidP="00880988"/>
    <w:p w:rsidR="00BB047A" w:rsidRDefault="00BB047A" w:rsidP="00BB047A">
      <w:pPr>
        <w:shd w:val="clear" w:color="auto" w:fill="FFFFFF"/>
        <w:rPr>
          <w:rFonts w:asciiTheme="minorHAnsi" w:hAnsiTheme="minorHAnsi" w:cs="Arial"/>
          <w:color w:val="FF0000"/>
          <w:sz w:val="22"/>
          <w:szCs w:val="22"/>
        </w:rPr>
      </w:pPr>
    </w:p>
    <w:p w:rsidR="00BB047A" w:rsidRDefault="00BB047A" w:rsidP="00BB047A">
      <w:pPr>
        <w:shd w:val="clear" w:color="auto" w:fill="FFFFFF"/>
        <w:jc w:val="center"/>
        <w:rPr>
          <w:rFonts w:asciiTheme="minorHAnsi" w:hAnsiTheme="minorHAnsi" w:cs="Arial"/>
          <w:color w:val="000000"/>
          <w:spacing w:val="-1"/>
          <w:sz w:val="22"/>
          <w:szCs w:val="22"/>
        </w:rPr>
      </w:pPr>
      <w:r>
        <w:rPr>
          <w:rFonts w:asciiTheme="minorHAnsi" w:hAnsiTheme="minorHAnsi" w:cs="Arial"/>
          <w:color w:val="000000"/>
          <w:spacing w:val="-1"/>
          <w:sz w:val="22"/>
          <w:szCs w:val="22"/>
        </w:rPr>
        <w:t xml:space="preserve">§ </w:t>
      </w:r>
      <w:r w:rsidR="00583250">
        <w:rPr>
          <w:rFonts w:asciiTheme="minorHAnsi" w:hAnsiTheme="minorHAnsi" w:cs="Arial"/>
          <w:color w:val="000000"/>
          <w:spacing w:val="-1"/>
          <w:sz w:val="22"/>
          <w:szCs w:val="22"/>
        </w:rPr>
        <w:t>9</w:t>
      </w:r>
    </w:p>
    <w:p w:rsidR="00BB047A" w:rsidRPr="00880988" w:rsidRDefault="00BB047A" w:rsidP="009A5533">
      <w:pPr>
        <w:pStyle w:val="Akapitzlist"/>
        <w:numPr>
          <w:ilvl w:val="0"/>
          <w:numId w:val="13"/>
        </w:numPr>
        <w:shd w:val="clear" w:color="auto" w:fill="FFFFFF"/>
        <w:ind w:left="426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80988">
        <w:rPr>
          <w:rFonts w:asciiTheme="minorHAnsi" w:hAnsiTheme="minorHAnsi" w:cs="Arial"/>
          <w:color w:val="000000"/>
          <w:sz w:val="22"/>
          <w:szCs w:val="22"/>
        </w:rPr>
        <w:t>Sprawy sporne mogące wynikać na tle realizacji niniejszej umowy rozstrzygane będą przed sąd właściwy dla siedziby Zamawiającego.</w:t>
      </w:r>
    </w:p>
    <w:p w:rsidR="00880988" w:rsidRPr="00880988" w:rsidRDefault="00880988" w:rsidP="009A5533">
      <w:pPr>
        <w:pStyle w:val="Akapitzlist"/>
        <w:numPr>
          <w:ilvl w:val="0"/>
          <w:numId w:val="13"/>
        </w:numPr>
        <w:shd w:val="clear" w:color="auto" w:fill="FFFFFF"/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880988">
        <w:rPr>
          <w:rFonts w:asciiTheme="minorHAnsi" w:hAnsiTheme="minorHAnsi" w:cs="Arial"/>
          <w:sz w:val="22"/>
          <w:szCs w:val="22"/>
        </w:rPr>
        <w:t xml:space="preserve">W sprawach nieuregulowanych niniejszą umową maja zastosowanie przepisy Kodeksu Cywilnego </w:t>
      </w:r>
      <w:r w:rsidRPr="00880988">
        <w:rPr>
          <w:rFonts w:asciiTheme="minorHAnsi" w:hAnsiTheme="minorHAnsi" w:cs="Arial"/>
          <w:sz w:val="22"/>
          <w:szCs w:val="22"/>
        </w:rPr>
        <w:br/>
        <w:t>i ustawy prawo zamówień publicznych.</w:t>
      </w:r>
    </w:p>
    <w:p w:rsidR="00BB047A" w:rsidRPr="00880988" w:rsidRDefault="00BB047A" w:rsidP="009A5533">
      <w:pPr>
        <w:pStyle w:val="Akapitzlist"/>
        <w:numPr>
          <w:ilvl w:val="0"/>
          <w:numId w:val="13"/>
        </w:numPr>
        <w:shd w:val="clear" w:color="auto" w:fill="FFFFFF"/>
        <w:ind w:left="426"/>
        <w:rPr>
          <w:rFonts w:asciiTheme="minorHAnsi" w:hAnsiTheme="minorHAnsi" w:cs="Arial"/>
          <w:sz w:val="22"/>
          <w:szCs w:val="22"/>
        </w:rPr>
      </w:pPr>
      <w:r w:rsidRPr="00880988">
        <w:rPr>
          <w:rFonts w:asciiTheme="minorHAnsi" w:hAnsiTheme="minorHAnsi" w:cs="Arial"/>
          <w:color w:val="000000"/>
          <w:spacing w:val="-1"/>
          <w:sz w:val="22"/>
          <w:szCs w:val="22"/>
        </w:rPr>
        <w:t>Umowa zostaje sporządzona w dwóch jednobrzmiących egzemplarzach po jednym dla każdej ze stron.</w:t>
      </w:r>
    </w:p>
    <w:p w:rsidR="00BB047A" w:rsidRDefault="00BB047A" w:rsidP="00BB047A">
      <w:pPr>
        <w:shd w:val="clear" w:color="auto" w:fill="FFFFFF"/>
        <w:rPr>
          <w:rFonts w:asciiTheme="minorHAnsi" w:hAnsiTheme="minorHAnsi" w:cs="Arial"/>
          <w:b/>
          <w:bCs/>
          <w:color w:val="000000"/>
          <w:spacing w:val="-2"/>
          <w:sz w:val="22"/>
          <w:szCs w:val="22"/>
        </w:rPr>
      </w:pPr>
    </w:p>
    <w:p w:rsidR="00BB047A" w:rsidRDefault="00BB047A" w:rsidP="00BB047A">
      <w:pPr>
        <w:shd w:val="clear" w:color="auto" w:fill="FFFFFF"/>
        <w:rPr>
          <w:rFonts w:asciiTheme="minorHAnsi" w:hAnsiTheme="minorHAnsi" w:cs="Arial"/>
          <w:b/>
          <w:bCs/>
          <w:color w:val="000000"/>
          <w:spacing w:val="-2"/>
          <w:sz w:val="22"/>
          <w:szCs w:val="22"/>
        </w:rPr>
      </w:pPr>
    </w:p>
    <w:p w:rsidR="00BB047A" w:rsidRDefault="00BB047A" w:rsidP="00BB047A">
      <w:pPr>
        <w:shd w:val="clear" w:color="auto" w:fill="FFFFFF"/>
        <w:ind w:firstLine="709"/>
        <w:rPr>
          <w:rFonts w:asciiTheme="minorHAnsi" w:hAnsiTheme="minorHAnsi" w:cs="Arial"/>
          <w:b/>
          <w:bCs/>
          <w:color w:val="000000"/>
          <w:spacing w:val="-2"/>
          <w:sz w:val="22"/>
          <w:szCs w:val="22"/>
        </w:rPr>
      </w:pPr>
    </w:p>
    <w:p w:rsidR="00BB047A" w:rsidRDefault="00BB047A" w:rsidP="00BB047A">
      <w:pPr>
        <w:shd w:val="clear" w:color="auto" w:fill="FFFFFF"/>
        <w:ind w:firstLine="708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>
        <w:rPr>
          <w:rFonts w:asciiTheme="minorHAnsi" w:hAnsiTheme="minorHAnsi" w:cs="Arial"/>
          <w:b/>
          <w:bCs/>
          <w:color w:val="000000"/>
          <w:spacing w:val="-2"/>
          <w:sz w:val="22"/>
          <w:szCs w:val="22"/>
        </w:rPr>
        <w:t>ZAMAWIAJĄCY</w:t>
      </w:r>
      <w:r>
        <w:rPr>
          <w:rFonts w:asciiTheme="minorHAnsi" w:hAnsiTheme="minorHAnsi" w:cs="Arial"/>
          <w:b/>
          <w:bCs/>
          <w:color w:val="000000"/>
          <w:sz w:val="22"/>
          <w:szCs w:val="22"/>
        </w:rPr>
        <w:tab/>
        <w:t xml:space="preserve">                            </w:t>
      </w:r>
      <w:r>
        <w:rPr>
          <w:rFonts w:asciiTheme="minorHAnsi" w:hAnsiTheme="minorHAnsi" w:cs="Arial"/>
          <w:b/>
          <w:bCs/>
          <w:color w:val="000000"/>
          <w:sz w:val="22"/>
          <w:szCs w:val="22"/>
        </w:rPr>
        <w:tab/>
      </w:r>
      <w:r>
        <w:rPr>
          <w:rFonts w:asciiTheme="minorHAnsi" w:hAnsiTheme="minorHAnsi" w:cs="Arial"/>
          <w:b/>
          <w:bCs/>
          <w:color w:val="000000"/>
          <w:sz w:val="22"/>
          <w:szCs w:val="22"/>
        </w:rPr>
        <w:tab/>
        <w:t xml:space="preserve">   </w:t>
      </w:r>
      <w:r>
        <w:rPr>
          <w:rFonts w:asciiTheme="minorHAnsi" w:hAnsiTheme="minorHAnsi" w:cs="Arial"/>
          <w:b/>
          <w:bCs/>
          <w:color w:val="000000"/>
          <w:sz w:val="22"/>
          <w:szCs w:val="22"/>
        </w:rPr>
        <w:tab/>
      </w:r>
      <w:r>
        <w:rPr>
          <w:rFonts w:asciiTheme="minorHAnsi" w:hAnsiTheme="minorHAnsi" w:cs="Arial"/>
          <w:b/>
          <w:bCs/>
          <w:color w:val="000000"/>
          <w:sz w:val="22"/>
          <w:szCs w:val="22"/>
        </w:rPr>
        <w:tab/>
      </w:r>
      <w:r>
        <w:rPr>
          <w:rFonts w:asciiTheme="minorHAnsi" w:hAnsiTheme="minorHAnsi" w:cs="Arial"/>
          <w:b/>
          <w:bCs/>
          <w:color w:val="000000"/>
          <w:sz w:val="22"/>
          <w:szCs w:val="22"/>
        </w:rPr>
        <w:tab/>
        <w:t xml:space="preserve">    WYKONAWCA</w:t>
      </w:r>
    </w:p>
    <w:p w:rsidR="00BB047A" w:rsidRDefault="00BB047A" w:rsidP="00BB047A"/>
    <w:p w:rsidR="006B3B03" w:rsidRPr="00DB0AA3" w:rsidRDefault="006B3B03" w:rsidP="00A73A0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FF0000"/>
          <w:sz w:val="22"/>
          <w:szCs w:val="22"/>
        </w:rPr>
      </w:pPr>
    </w:p>
    <w:sectPr w:rsidR="006B3B03" w:rsidRPr="00DB0AA3" w:rsidSect="00A97726">
      <w:pgSz w:w="11906" w:h="16838"/>
      <w:pgMar w:top="851" w:right="70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F1F" w:rsidRDefault="00A06F1F" w:rsidP="00C726D1">
      <w:r>
        <w:separator/>
      </w:r>
    </w:p>
  </w:endnote>
  <w:endnote w:type="continuationSeparator" w:id="0">
    <w:p w:rsidR="00A06F1F" w:rsidRDefault="00A06F1F" w:rsidP="00C72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Web Pro">
    <w:altName w:val="Trebuchet MS"/>
    <w:charset w:val="EE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F1F" w:rsidRDefault="00A06F1F" w:rsidP="00C726D1">
      <w:r>
        <w:separator/>
      </w:r>
    </w:p>
  </w:footnote>
  <w:footnote w:type="continuationSeparator" w:id="0">
    <w:p w:rsidR="00A06F1F" w:rsidRDefault="00A06F1F" w:rsidP="00C726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5"/>
    <w:multiLevelType w:val="singleLevel"/>
    <w:tmpl w:val="49F4906E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</w:rPr>
    </w:lvl>
  </w:abstractNum>
  <w:abstractNum w:abstractNumId="3">
    <w:nsid w:val="00000006"/>
    <w:multiLevelType w:val="multilevel"/>
    <w:tmpl w:val="D7FEDE8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Myriad Web Pro" w:hAnsi="Myriad Web Pr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1892457"/>
    <w:multiLevelType w:val="hybridMultilevel"/>
    <w:tmpl w:val="97C619CE"/>
    <w:lvl w:ilvl="0" w:tplc="AEC0AF1E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221059"/>
    <w:multiLevelType w:val="hybridMultilevel"/>
    <w:tmpl w:val="CF2C8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C233AF"/>
    <w:multiLevelType w:val="hybridMultilevel"/>
    <w:tmpl w:val="463A86A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910412"/>
    <w:multiLevelType w:val="hybridMultilevel"/>
    <w:tmpl w:val="2DBC0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C3EC63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5E1990"/>
    <w:multiLevelType w:val="hybridMultilevel"/>
    <w:tmpl w:val="B442E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B9525E9"/>
    <w:multiLevelType w:val="hybridMultilevel"/>
    <w:tmpl w:val="0AC0C6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8BF6E788">
      <w:numFmt w:val="none"/>
      <w:lvlText w:val=""/>
      <w:lvlJc w:val="left"/>
      <w:pPr>
        <w:tabs>
          <w:tab w:val="num" w:pos="-66"/>
        </w:tabs>
      </w:pPr>
    </w:lvl>
    <w:lvl w:ilvl="2" w:tplc="0415001B">
      <w:numFmt w:val="none"/>
      <w:lvlText w:val=""/>
      <w:lvlJc w:val="left"/>
      <w:pPr>
        <w:tabs>
          <w:tab w:val="num" w:pos="-66"/>
        </w:tabs>
      </w:pPr>
    </w:lvl>
    <w:lvl w:ilvl="3" w:tplc="0415000F">
      <w:numFmt w:val="none"/>
      <w:lvlText w:val=""/>
      <w:lvlJc w:val="left"/>
      <w:pPr>
        <w:tabs>
          <w:tab w:val="num" w:pos="-66"/>
        </w:tabs>
      </w:pPr>
    </w:lvl>
    <w:lvl w:ilvl="4" w:tplc="04150019">
      <w:numFmt w:val="none"/>
      <w:lvlText w:val=""/>
      <w:lvlJc w:val="left"/>
      <w:pPr>
        <w:tabs>
          <w:tab w:val="num" w:pos="-66"/>
        </w:tabs>
      </w:pPr>
    </w:lvl>
    <w:lvl w:ilvl="5" w:tplc="0415001B">
      <w:numFmt w:val="none"/>
      <w:lvlText w:val=""/>
      <w:lvlJc w:val="left"/>
      <w:pPr>
        <w:tabs>
          <w:tab w:val="num" w:pos="-66"/>
        </w:tabs>
      </w:pPr>
    </w:lvl>
    <w:lvl w:ilvl="6" w:tplc="0415000F">
      <w:numFmt w:val="none"/>
      <w:lvlText w:val=""/>
      <w:lvlJc w:val="left"/>
      <w:pPr>
        <w:tabs>
          <w:tab w:val="num" w:pos="-66"/>
        </w:tabs>
      </w:pPr>
    </w:lvl>
    <w:lvl w:ilvl="7" w:tplc="04150019">
      <w:numFmt w:val="none"/>
      <w:lvlText w:val=""/>
      <w:lvlJc w:val="left"/>
      <w:pPr>
        <w:tabs>
          <w:tab w:val="num" w:pos="-66"/>
        </w:tabs>
      </w:pPr>
    </w:lvl>
    <w:lvl w:ilvl="8" w:tplc="0415001B">
      <w:numFmt w:val="none"/>
      <w:lvlText w:val=""/>
      <w:lvlJc w:val="left"/>
      <w:pPr>
        <w:tabs>
          <w:tab w:val="num" w:pos="-66"/>
        </w:tabs>
      </w:pPr>
    </w:lvl>
  </w:abstractNum>
  <w:abstractNum w:abstractNumId="11">
    <w:nsid w:val="2C99322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D526723"/>
    <w:multiLevelType w:val="hybridMultilevel"/>
    <w:tmpl w:val="62887C52"/>
    <w:lvl w:ilvl="0" w:tplc="B012319C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Calibri" w:eastAsia="Times New Roman" w:hAnsi="Calibri" w:cs="Times New Roman" w:hint="default"/>
        <w:b/>
      </w:rPr>
    </w:lvl>
    <w:lvl w:ilvl="1" w:tplc="86026E30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ascii="Times New Roman" w:eastAsia="Times New Roman" w:hAnsi="Times New Roman" w:cs="Times New Roman" w:hint="default"/>
        <w:b/>
        <w:sz w:val="22"/>
        <w:szCs w:val="22"/>
      </w:rPr>
    </w:lvl>
    <w:lvl w:ilvl="2" w:tplc="189C75CA">
      <w:start w:val="2"/>
      <w:numFmt w:val="decimal"/>
      <w:lvlText w:val="%3."/>
      <w:lvlJc w:val="left"/>
      <w:pPr>
        <w:tabs>
          <w:tab w:val="num" w:pos="0"/>
        </w:tabs>
        <w:ind w:left="340" w:hanging="340"/>
      </w:pPr>
      <w:rPr>
        <w:b/>
        <w:i w:val="0"/>
        <w:sz w:val="24"/>
        <w:szCs w:val="22"/>
      </w:rPr>
    </w:lvl>
    <w:lvl w:ilvl="3" w:tplc="C7BE7792">
      <w:start w:val="1"/>
      <w:numFmt w:val="decimal"/>
      <w:lvlText w:val="%4)"/>
      <w:lvlJc w:val="left"/>
      <w:pPr>
        <w:tabs>
          <w:tab w:val="num" w:pos="340"/>
        </w:tabs>
        <w:ind w:left="680" w:hanging="340"/>
      </w:pPr>
      <w:rPr>
        <w:b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59756B"/>
    <w:multiLevelType w:val="hybridMultilevel"/>
    <w:tmpl w:val="DBBAE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50D16"/>
    <w:multiLevelType w:val="hybridMultilevel"/>
    <w:tmpl w:val="30707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2E7839"/>
    <w:multiLevelType w:val="hybridMultilevel"/>
    <w:tmpl w:val="C6C88C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D6223A"/>
    <w:multiLevelType w:val="hybridMultilevel"/>
    <w:tmpl w:val="6AF0D94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9134680"/>
    <w:multiLevelType w:val="hybridMultilevel"/>
    <w:tmpl w:val="ABB83A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C860BF"/>
    <w:multiLevelType w:val="hybridMultilevel"/>
    <w:tmpl w:val="2EFE1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3400A0"/>
    <w:multiLevelType w:val="hybridMultilevel"/>
    <w:tmpl w:val="0562D554"/>
    <w:lvl w:ilvl="0" w:tplc="75C0B39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827187"/>
    <w:multiLevelType w:val="hybridMultilevel"/>
    <w:tmpl w:val="4554F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CD7BB4"/>
    <w:multiLevelType w:val="hybridMultilevel"/>
    <w:tmpl w:val="D68AE3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3C57F2"/>
    <w:multiLevelType w:val="hybridMultilevel"/>
    <w:tmpl w:val="D53C1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9A793A"/>
    <w:multiLevelType w:val="singleLevel"/>
    <w:tmpl w:val="7610E27C"/>
    <w:lvl w:ilvl="0">
      <w:start w:val="1"/>
      <w:numFmt w:val="decimal"/>
      <w:lvlText w:val="%1."/>
      <w:legacy w:legacy="1" w:legacySpace="0" w:legacyIndent="346"/>
      <w:lvlJc w:val="left"/>
      <w:rPr>
        <w:rFonts w:asciiTheme="minorHAnsi" w:hAnsiTheme="minorHAnsi" w:cs="Times New Roman" w:hint="default"/>
      </w:rPr>
    </w:lvl>
  </w:abstractNum>
  <w:abstractNum w:abstractNumId="24">
    <w:nsid w:val="476C492E"/>
    <w:multiLevelType w:val="hybridMultilevel"/>
    <w:tmpl w:val="2B6EA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34E06"/>
    <w:multiLevelType w:val="hybridMultilevel"/>
    <w:tmpl w:val="05027D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9C4057"/>
    <w:multiLevelType w:val="hybridMultilevel"/>
    <w:tmpl w:val="92B6C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E22CE7"/>
    <w:multiLevelType w:val="hybridMultilevel"/>
    <w:tmpl w:val="A6EC3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A94C56"/>
    <w:multiLevelType w:val="hybridMultilevel"/>
    <w:tmpl w:val="6F5818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28A6CE0"/>
    <w:multiLevelType w:val="hybridMultilevel"/>
    <w:tmpl w:val="6D6C5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394A71"/>
    <w:multiLevelType w:val="hybridMultilevel"/>
    <w:tmpl w:val="09E27E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C3EC63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771169"/>
    <w:multiLevelType w:val="hybridMultilevel"/>
    <w:tmpl w:val="2E04C1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77CE5D17"/>
    <w:multiLevelType w:val="hybridMultilevel"/>
    <w:tmpl w:val="92B6C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D97E57"/>
    <w:multiLevelType w:val="hybridMultilevel"/>
    <w:tmpl w:val="3CA85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690CB4"/>
    <w:multiLevelType w:val="hybridMultilevel"/>
    <w:tmpl w:val="17F0C0A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7C7F62BD"/>
    <w:multiLevelType w:val="hybridMultilevel"/>
    <w:tmpl w:val="27FC4734"/>
    <w:lvl w:ilvl="0" w:tplc="F7FAD0A4">
      <w:start w:val="1"/>
      <w:numFmt w:val="decimal"/>
      <w:lvlText w:val="%1."/>
      <w:lvlJc w:val="left"/>
      <w:pPr>
        <w:ind w:left="2487" w:hanging="360"/>
      </w:pPr>
      <w:rPr>
        <w:rFonts w:hint="default"/>
        <w:color w:val="000000"/>
      </w:rPr>
    </w:lvl>
    <w:lvl w:ilvl="1" w:tplc="8D7079F6">
      <w:start w:val="1"/>
      <w:numFmt w:val="decimal"/>
      <w:lvlText w:val="%2)"/>
      <w:lvlJc w:val="left"/>
      <w:pPr>
        <w:ind w:left="320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>
      <w:start w:val="1"/>
      <w:numFmt w:val="decimal"/>
      <w:lvlText w:val="%7."/>
      <w:lvlJc w:val="left"/>
      <w:pPr>
        <w:ind w:left="6807" w:hanging="360"/>
      </w:pPr>
    </w:lvl>
    <w:lvl w:ilvl="7" w:tplc="04150019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6">
    <w:nsid w:val="7F9C67CA"/>
    <w:multiLevelType w:val="hybridMultilevel"/>
    <w:tmpl w:val="ACF600E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4"/>
  </w:num>
  <w:num w:numId="3">
    <w:abstractNumId w:val="19"/>
  </w:num>
  <w:num w:numId="4">
    <w:abstractNumId w:val="7"/>
  </w:num>
  <w:num w:numId="5">
    <w:abstractNumId w:val="10"/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23"/>
    <w:lvlOverride w:ilvl="0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</w:num>
  <w:num w:numId="11">
    <w:abstractNumId w:val="34"/>
  </w:num>
  <w:num w:numId="12">
    <w:abstractNumId w:val="21"/>
  </w:num>
  <w:num w:numId="13">
    <w:abstractNumId w:val="33"/>
  </w:num>
  <w:num w:numId="14">
    <w:abstractNumId w:val="16"/>
  </w:num>
  <w:num w:numId="15">
    <w:abstractNumId w:val="6"/>
  </w:num>
  <w:num w:numId="16">
    <w:abstractNumId w:val="12"/>
  </w:num>
  <w:num w:numId="17">
    <w:abstractNumId w:val="11"/>
  </w:num>
  <w:num w:numId="18">
    <w:abstractNumId w:val="8"/>
  </w:num>
  <w:num w:numId="19">
    <w:abstractNumId w:val="30"/>
  </w:num>
  <w:num w:numId="20">
    <w:abstractNumId w:val="28"/>
  </w:num>
  <w:num w:numId="21">
    <w:abstractNumId w:val="25"/>
  </w:num>
  <w:num w:numId="22">
    <w:abstractNumId w:val="31"/>
  </w:num>
  <w:num w:numId="23">
    <w:abstractNumId w:val="22"/>
  </w:num>
  <w:num w:numId="24">
    <w:abstractNumId w:val="27"/>
  </w:num>
  <w:num w:numId="25">
    <w:abstractNumId w:val="35"/>
  </w:num>
  <w:num w:numId="26">
    <w:abstractNumId w:val="9"/>
  </w:num>
  <w:num w:numId="27">
    <w:abstractNumId w:val="29"/>
  </w:num>
  <w:num w:numId="28">
    <w:abstractNumId w:val="5"/>
  </w:num>
  <w:num w:numId="29">
    <w:abstractNumId w:val="18"/>
  </w:num>
  <w:num w:numId="30">
    <w:abstractNumId w:val="26"/>
  </w:num>
  <w:num w:numId="31">
    <w:abstractNumId w:val="20"/>
  </w:num>
  <w:num w:numId="32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627"/>
    <w:rsid w:val="000001E9"/>
    <w:rsid w:val="00012E4A"/>
    <w:rsid w:val="00030E38"/>
    <w:rsid w:val="0005483E"/>
    <w:rsid w:val="00064816"/>
    <w:rsid w:val="000649FE"/>
    <w:rsid w:val="00076932"/>
    <w:rsid w:val="00083C1C"/>
    <w:rsid w:val="000A4DC0"/>
    <w:rsid w:val="000A5774"/>
    <w:rsid w:val="000C5311"/>
    <w:rsid w:val="000D4C89"/>
    <w:rsid w:val="000E0BD4"/>
    <w:rsid w:val="000E6778"/>
    <w:rsid w:val="001007FE"/>
    <w:rsid w:val="001212C6"/>
    <w:rsid w:val="0012394E"/>
    <w:rsid w:val="00133626"/>
    <w:rsid w:val="001361B7"/>
    <w:rsid w:val="00150292"/>
    <w:rsid w:val="00151B73"/>
    <w:rsid w:val="00167F34"/>
    <w:rsid w:val="00196C2A"/>
    <w:rsid w:val="001A3896"/>
    <w:rsid w:val="001C57CF"/>
    <w:rsid w:val="001E0CC5"/>
    <w:rsid w:val="001F2C58"/>
    <w:rsid w:val="001F44D2"/>
    <w:rsid w:val="0023451D"/>
    <w:rsid w:val="00256E99"/>
    <w:rsid w:val="002831E6"/>
    <w:rsid w:val="002B1A9F"/>
    <w:rsid w:val="002B700E"/>
    <w:rsid w:val="002C2F67"/>
    <w:rsid w:val="002C6520"/>
    <w:rsid w:val="002C6885"/>
    <w:rsid w:val="002E2D58"/>
    <w:rsid w:val="0030594B"/>
    <w:rsid w:val="00346CF9"/>
    <w:rsid w:val="00381B53"/>
    <w:rsid w:val="00392318"/>
    <w:rsid w:val="003D178E"/>
    <w:rsid w:val="003E59F3"/>
    <w:rsid w:val="003F06AD"/>
    <w:rsid w:val="003F553E"/>
    <w:rsid w:val="0042072D"/>
    <w:rsid w:val="00437E9D"/>
    <w:rsid w:val="00492497"/>
    <w:rsid w:val="00494E5F"/>
    <w:rsid w:val="004D121C"/>
    <w:rsid w:val="004D3E94"/>
    <w:rsid w:val="004E31D4"/>
    <w:rsid w:val="004E5920"/>
    <w:rsid w:val="004F22DD"/>
    <w:rsid w:val="0051645B"/>
    <w:rsid w:val="00534B2F"/>
    <w:rsid w:val="00545D3A"/>
    <w:rsid w:val="00571309"/>
    <w:rsid w:val="00576D21"/>
    <w:rsid w:val="005819A3"/>
    <w:rsid w:val="00583250"/>
    <w:rsid w:val="005A4006"/>
    <w:rsid w:val="005B196B"/>
    <w:rsid w:val="005B2ACE"/>
    <w:rsid w:val="005C243C"/>
    <w:rsid w:val="005D0C0A"/>
    <w:rsid w:val="005E7915"/>
    <w:rsid w:val="005F4627"/>
    <w:rsid w:val="005F4FD5"/>
    <w:rsid w:val="005F5C3A"/>
    <w:rsid w:val="00602FC5"/>
    <w:rsid w:val="00603156"/>
    <w:rsid w:val="006205A3"/>
    <w:rsid w:val="00622CDB"/>
    <w:rsid w:val="00622F87"/>
    <w:rsid w:val="00632193"/>
    <w:rsid w:val="00662B5E"/>
    <w:rsid w:val="00667682"/>
    <w:rsid w:val="006970CB"/>
    <w:rsid w:val="006B3B03"/>
    <w:rsid w:val="006C2BF3"/>
    <w:rsid w:val="006C66AD"/>
    <w:rsid w:val="006C6877"/>
    <w:rsid w:val="007145A6"/>
    <w:rsid w:val="00722293"/>
    <w:rsid w:val="007310F0"/>
    <w:rsid w:val="007445A5"/>
    <w:rsid w:val="00746BA9"/>
    <w:rsid w:val="007471C2"/>
    <w:rsid w:val="0077046F"/>
    <w:rsid w:val="007C2E0B"/>
    <w:rsid w:val="007C3DCB"/>
    <w:rsid w:val="007D6F68"/>
    <w:rsid w:val="00813328"/>
    <w:rsid w:val="0082357F"/>
    <w:rsid w:val="00841C07"/>
    <w:rsid w:val="0085417C"/>
    <w:rsid w:val="00880988"/>
    <w:rsid w:val="008A168C"/>
    <w:rsid w:val="008C3393"/>
    <w:rsid w:val="008D1571"/>
    <w:rsid w:val="008D341F"/>
    <w:rsid w:val="008F1F31"/>
    <w:rsid w:val="008F2739"/>
    <w:rsid w:val="008F611B"/>
    <w:rsid w:val="008F661A"/>
    <w:rsid w:val="00900770"/>
    <w:rsid w:val="00942964"/>
    <w:rsid w:val="009461E2"/>
    <w:rsid w:val="00976BC0"/>
    <w:rsid w:val="009A5533"/>
    <w:rsid w:val="009B271E"/>
    <w:rsid w:val="009D329F"/>
    <w:rsid w:val="009F647B"/>
    <w:rsid w:val="00A06F1F"/>
    <w:rsid w:val="00A10ABD"/>
    <w:rsid w:val="00A503E8"/>
    <w:rsid w:val="00A66359"/>
    <w:rsid w:val="00A73A03"/>
    <w:rsid w:val="00A97726"/>
    <w:rsid w:val="00AB7DDD"/>
    <w:rsid w:val="00AC283D"/>
    <w:rsid w:val="00AC7EC9"/>
    <w:rsid w:val="00AE3338"/>
    <w:rsid w:val="00B01C04"/>
    <w:rsid w:val="00B12E91"/>
    <w:rsid w:val="00B36858"/>
    <w:rsid w:val="00B43EEC"/>
    <w:rsid w:val="00B5119B"/>
    <w:rsid w:val="00B519D0"/>
    <w:rsid w:val="00B72785"/>
    <w:rsid w:val="00B7321D"/>
    <w:rsid w:val="00B96DA2"/>
    <w:rsid w:val="00BB047A"/>
    <w:rsid w:val="00BC2AC3"/>
    <w:rsid w:val="00BC6AA3"/>
    <w:rsid w:val="00BD220B"/>
    <w:rsid w:val="00BE4F74"/>
    <w:rsid w:val="00C27A3A"/>
    <w:rsid w:val="00C366D7"/>
    <w:rsid w:val="00C436F8"/>
    <w:rsid w:val="00C726D1"/>
    <w:rsid w:val="00C97026"/>
    <w:rsid w:val="00C9785D"/>
    <w:rsid w:val="00C97C51"/>
    <w:rsid w:val="00D05E1E"/>
    <w:rsid w:val="00D13178"/>
    <w:rsid w:val="00D16F5E"/>
    <w:rsid w:val="00D244B3"/>
    <w:rsid w:val="00D33F5B"/>
    <w:rsid w:val="00D44D33"/>
    <w:rsid w:val="00DB0AA3"/>
    <w:rsid w:val="00DB76E1"/>
    <w:rsid w:val="00DC6572"/>
    <w:rsid w:val="00DF09FD"/>
    <w:rsid w:val="00DF58F5"/>
    <w:rsid w:val="00E132F8"/>
    <w:rsid w:val="00E63E69"/>
    <w:rsid w:val="00EA61CA"/>
    <w:rsid w:val="00EB1772"/>
    <w:rsid w:val="00EB29CC"/>
    <w:rsid w:val="00F12F49"/>
    <w:rsid w:val="00F1758C"/>
    <w:rsid w:val="00F32BF1"/>
    <w:rsid w:val="00F5299F"/>
    <w:rsid w:val="00F52CF7"/>
    <w:rsid w:val="00F56236"/>
    <w:rsid w:val="00F66BC7"/>
    <w:rsid w:val="00F91A05"/>
    <w:rsid w:val="00FA4B6C"/>
    <w:rsid w:val="00FA542D"/>
    <w:rsid w:val="00FE02E1"/>
    <w:rsid w:val="00FF6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5F4FD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5F4627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7310F0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rsid w:val="006B3B03"/>
    <w:pPr>
      <w:suppressAutoHyphens/>
      <w:jc w:val="center"/>
    </w:pPr>
    <w:rPr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B3B03"/>
    <w:pPr>
      <w:suppressAutoHyphens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6B3B03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B3B03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3B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B3B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2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29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97C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97C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26D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2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26D1"/>
    <w:rPr>
      <w:vertAlign w:val="superscript"/>
    </w:rPr>
  </w:style>
  <w:style w:type="paragraph" w:customStyle="1" w:styleId="Default">
    <w:name w:val="Default"/>
    <w:rsid w:val="001F2C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F55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D32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2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2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29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5yl5">
    <w:name w:val="_5yl5"/>
    <w:basedOn w:val="Domylnaczcionkaakapitu"/>
    <w:rsid w:val="0012394E"/>
  </w:style>
  <w:style w:type="character" w:customStyle="1" w:styleId="Nagwek1Znak">
    <w:name w:val="Nagłówek 1 Znak"/>
    <w:basedOn w:val="Domylnaczcionkaakapitu"/>
    <w:link w:val="Nagwek1"/>
    <w:uiPriority w:val="9"/>
    <w:rsid w:val="005F4FD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Bezodstpw">
    <w:name w:val="No Spacing"/>
    <w:uiPriority w:val="1"/>
    <w:qFormat/>
    <w:rsid w:val="00516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5F4FD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5F4627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7310F0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rsid w:val="006B3B03"/>
    <w:pPr>
      <w:suppressAutoHyphens/>
      <w:jc w:val="center"/>
    </w:pPr>
    <w:rPr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B3B03"/>
    <w:pPr>
      <w:suppressAutoHyphens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6B3B03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B3B03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3B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B3B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2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29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97C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97C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26D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2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26D1"/>
    <w:rPr>
      <w:vertAlign w:val="superscript"/>
    </w:rPr>
  </w:style>
  <w:style w:type="paragraph" w:customStyle="1" w:styleId="Default">
    <w:name w:val="Default"/>
    <w:rsid w:val="001F2C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F55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D32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2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2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29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5yl5">
    <w:name w:val="_5yl5"/>
    <w:basedOn w:val="Domylnaczcionkaakapitu"/>
    <w:rsid w:val="0012394E"/>
  </w:style>
  <w:style w:type="character" w:customStyle="1" w:styleId="Nagwek1Znak">
    <w:name w:val="Nagłówek 1 Znak"/>
    <w:basedOn w:val="Domylnaczcionkaakapitu"/>
    <w:link w:val="Nagwek1"/>
    <w:uiPriority w:val="9"/>
    <w:rsid w:val="005F4FD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Bezodstpw">
    <w:name w:val="No Spacing"/>
    <w:uiPriority w:val="1"/>
    <w:qFormat/>
    <w:rsid w:val="00516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5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rokerpefexpert.efaktura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amowienia@mosir.elblag.e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ip.mosir.elblag.e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osir@mosir.elblag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3E573-3C17-496B-A3E5-5152F8F22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2183</Words>
  <Characters>13102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MOSiR</Company>
  <LinksUpToDate>false</LinksUpToDate>
  <CharactersWithSpaces>15255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Aleksand.Wyzkiewicz</dc:creator>
  <cp:lastModifiedBy>Olga Szwajkowska</cp:lastModifiedBy>
  <cp:revision>5</cp:revision>
  <cp:lastPrinted>2019-04-08T12:38:00Z</cp:lastPrinted>
  <dcterms:created xsi:type="dcterms:W3CDTF">2020-10-29T10:31:00Z</dcterms:created>
  <dcterms:modified xsi:type="dcterms:W3CDTF">2020-10-30T11:32:00Z</dcterms:modified>
</cp:coreProperties>
</file>